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66DDA" w14:textId="56D156B7" w:rsidR="0069629D" w:rsidRPr="001E0799" w:rsidRDefault="0069629D" w:rsidP="00FC125A">
      <w:pPr>
        <w:spacing w:after="0" w:line="240" w:lineRule="auto"/>
        <w:ind w:firstLine="6096"/>
        <w:jc w:val="left"/>
        <w:rPr>
          <w:rFonts w:cs="Arial"/>
          <w:b/>
          <w:szCs w:val="20"/>
        </w:rPr>
      </w:pPr>
      <w:r w:rsidRPr="001E0799">
        <w:rPr>
          <w:rFonts w:cs="Arial"/>
          <w:b/>
          <w:szCs w:val="20"/>
        </w:rPr>
        <w:t>Załącznik nr 1 do Zapytania cenowego</w:t>
      </w:r>
    </w:p>
    <w:p w14:paraId="0A111280" w14:textId="4D61C958" w:rsidR="0069629D" w:rsidRPr="001E0799" w:rsidRDefault="0069629D" w:rsidP="0069629D">
      <w:pPr>
        <w:suppressAutoHyphens w:val="0"/>
        <w:jc w:val="center"/>
        <w:rPr>
          <w:rFonts w:cs="Arial"/>
          <w:b/>
          <w:szCs w:val="20"/>
        </w:rPr>
      </w:pPr>
      <w:r w:rsidRPr="001E0799">
        <w:rPr>
          <w:rFonts w:cs="Arial"/>
          <w:b/>
          <w:szCs w:val="20"/>
        </w:rPr>
        <w:t>Formularz oferty na</w:t>
      </w:r>
    </w:p>
    <w:p w14:paraId="18F4A662" w14:textId="3FC6336F" w:rsidR="00974646" w:rsidRPr="001E0799" w:rsidRDefault="00EA0E11" w:rsidP="00974646">
      <w:pPr>
        <w:suppressAutoHyphens w:val="0"/>
        <w:spacing w:after="0"/>
        <w:jc w:val="center"/>
        <w:rPr>
          <w:rFonts w:cs="Arial"/>
          <w:szCs w:val="20"/>
          <w:lang w:eastAsia="ar-SA"/>
        </w:rPr>
      </w:pPr>
      <w:r>
        <w:rPr>
          <w:rFonts w:cs="Arial"/>
          <w:b/>
          <w:szCs w:val="20"/>
        </w:rPr>
        <w:t>S</w:t>
      </w:r>
      <w:r w:rsidR="0069629D" w:rsidRPr="001E0799">
        <w:rPr>
          <w:rFonts w:cs="Arial"/>
          <w:b/>
          <w:szCs w:val="20"/>
        </w:rPr>
        <w:t xml:space="preserve">ukcesywną </w:t>
      </w:r>
      <w:r w:rsidRPr="001E0799">
        <w:rPr>
          <w:rFonts w:cs="Arial"/>
          <w:b/>
          <w:szCs w:val="20"/>
        </w:rPr>
        <w:t>dostawę ryb</w:t>
      </w:r>
      <w:r w:rsidR="0069629D" w:rsidRPr="001E0799">
        <w:rPr>
          <w:rFonts w:cs="Arial"/>
          <w:b/>
          <w:szCs w:val="20"/>
        </w:rPr>
        <w:t xml:space="preserve"> wraz z transportem </w:t>
      </w:r>
      <w:r w:rsidR="0069629D" w:rsidRPr="001E0799">
        <w:rPr>
          <w:rFonts w:cs="Arial"/>
          <w:b/>
          <w:szCs w:val="20"/>
          <w:lang w:eastAsia="ar-SA"/>
        </w:rPr>
        <w:t>w</w:t>
      </w:r>
      <w:r>
        <w:rPr>
          <w:rFonts w:cs="Arial"/>
          <w:b/>
          <w:szCs w:val="20"/>
          <w:lang w:eastAsia="ar-SA"/>
        </w:rPr>
        <w:t xml:space="preserve"> </w:t>
      </w:r>
      <w:r w:rsidR="0069629D" w:rsidRPr="001E0799">
        <w:rPr>
          <w:rFonts w:cs="Arial"/>
          <w:b/>
          <w:szCs w:val="20"/>
          <w:lang w:eastAsia="ar-SA"/>
        </w:rPr>
        <w:t xml:space="preserve">okresie </w:t>
      </w:r>
      <w:r w:rsidR="004945E6" w:rsidRPr="0059206F">
        <w:rPr>
          <w:rFonts w:cs="Arial"/>
          <w:b/>
          <w:szCs w:val="20"/>
          <w:lang w:eastAsia="ar-SA"/>
        </w:rPr>
        <w:t xml:space="preserve">od dnia </w:t>
      </w:r>
      <w:r w:rsidR="004945E6" w:rsidRPr="00931F78">
        <w:rPr>
          <w:rFonts w:cs="Arial"/>
          <w:b/>
          <w:szCs w:val="20"/>
          <w:lang w:eastAsia="ar-SA"/>
        </w:rPr>
        <w:t>0</w:t>
      </w:r>
      <w:r w:rsidR="004945E6">
        <w:rPr>
          <w:rFonts w:cs="Arial"/>
          <w:b/>
          <w:szCs w:val="20"/>
          <w:lang w:eastAsia="ar-SA"/>
        </w:rPr>
        <w:t>1</w:t>
      </w:r>
      <w:r w:rsidR="004945E6" w:rsidRPr="00931F78">
        <w:rPr>
          <w:rFonts w:cs="Arial"/>
          <w:b/>
          <w:szCs w:val="20"/>
          <w:lang w:eastAsia="ar-SA"/>
        </w:rPr>
        <w:t>.0</w:t>
      </w:r>
      <w:r w:rsidR="009B4F44">
        <w:rPr>
          <w:rFonts w:cs="Arial"/>
          <w:b/>
          <w:szCs w:val="20"/>
          <w:lang w:eastAsia="ar-SA"/>
        </w:rPr>
        <w:t>1</w:t>
      </w:r>
      <w:r w:rsidR="004945E6" w:rsidRPr="00931F78">
        <w:rPr>
          <w:rFonts w:cs="Arial"/>
          <w:b/>
          <w:szCs w:val="20"/>
          <w:lang w:eastAsia="ar-SA"/>
        </w:rPr>
        <w:t>.202</w:t>
      </w:r>
      <w:r w:rsidR="009B4F44">
        <w:rPr>
          <w:rFonts w:cs="Arial"/>
          <w:b/>
          <w:szCs w:val="20"/>
          <w:lang w:eastAsia="ar-SA"/>
        </w:rPr>
        <w:t>6</w:t>
      </w:r>
      <w:r w:rsidR="004945E6" w:rsidRPr="00931F78">
        <w:rPr>
          <w:rFonts w:cs="Arial"/>
          <w:b/>
          <w:szCs w:val="20"/>
          <w:lang w:eastAsia="ar-SA"/>
        </w:rPr>
        <w:t>r. do dnia 3</w:t>
      </w:r>
      <w:r w:rsidR="00DA7398">
        <w:rPr>
          <w:rFonts w:cs="Arial"/>
          <w:b/>
          <w:szCs w:val="20"/>
          <w:lang w:eastAsia="ar-SA"/>
        </w:rPr>
        <w:t>0</w:t>
      </w:r>
      <w:r w:rsidR="004945E6" w:rsidRPr="00931F78">
        <w:rPr>
          <w:rFonts w:cs="Arial"/>
          <w:b/>
          <w:szCs w:val="20"/>
          <w:lang w:eastAsia="ar-SA"/>
        </w:rPr>
        <w:t>.</w:t>
      </w:r>
      <w:r w:rsidR="00DA7398">
        <w:rPr>
          <w:rFonts w:cs="Arial"/>
          <w:b/>
          <w:szCs w:val="20"/>
          <w:lang w:eastAsia="ar-SA"/>
        </w:rPr>
        <w:t>06</w:t>
      </w:r>
      <w:r w:rsidR="004945E6" w:rsidRPr="00931F78">
        <w:rPr>
          <w:rFonts w:cs="Arial"/>
          <w:b/>
          <w:szCs w:val="20"/>
          <w:lang w:eastAsia="ar-SA"/>
        </w:rPr>
        <w:t>.202</w:t>
      </w:r>
      <w:r w:rsidR="00DA7398">
        <w:rPr>
          <w:rFonts w:cs="Arial"/>
          <w:b/>
          <w:szCs w:val="20"/>
          <w:lang w:eastAsia="ar-SA"/>
        </w:rPr>
        <w:t>6</w:t>
      </w:r>
      <w:r w:rsidR="004945E6" w:rsidRPr="00931F78">
        <w:rPr>
          <w:rFonts w:cs="Arial"/>
          <w:b/>
          <w:szCs w:val="20"/>
          <w:lang w:eastAsia="ar-SA"/>
        </w:rPr>
        <w:t>r.</w:t>
      </w:r>
      <w:r w:rsidR="004945E6" w:rsidRPr="00931F78">
        <w:rPr>
          <w:rFonts w:cs="Arial"/>
          <w:b/>
          <w:szCs w:val="20"/>
        </w:rPr>
        <w:t xml:space="preserve">  </w:t>
      </w:r>
    </w:p>
    <w:p w14:paraId="4BFF64DB" w14:textId="1F1540EC" w:rsidR="0069629D" w:rsidRPr="001E0799" w:rsidRDefault="0069629D" w:rsidP="00974646">
      <w:pPr>
        <w:suppressAutoHyphens w:val="0"/>
        <w:jc w:val="center"/>
        <w:rPr>
          <w:rFonts w:cs="Arial"/>
          <w:b/>
          <w:szCs w:val="20"/>
        </w:rPr>
      </w:pPr>
      <w:r w:rsidRPr="001E0799">
        <w:rPr>
          <w:rFonts w:cs="Arial"/>
          <w:b/>
          <w:szCs w:val="20"/>
        </w:rPr>
        <w:t>dla Domu Pomocy Społecznej Weterana Walki i Pracy, ul. Wyścigow</w:t>
      </w:r>
      <w:r w:rsidR="00613F31">
        <w:rPr>
          <w:rFonts w:cs="Arial"/>
          <w:b/>
          <w:szCs w:val="20"/>
        </w:rPr>
        <w:t>a</w:t>
      </w:r>
      <w:r w:rsidRPr="001E0799">
        <w:rPr>
          <w:rFonts w:cs="Arial"/>
          <w:b/>
          <w:szCs w:val="20"/>
        </w:rPr>
        <w:t xml:space="preserve"> 16</w:t>
      </w:r>
      <w:r w:rsidR="00EA0E11">
        <w:rPr>
          <w:rFonts w:cs="Arial"/>
          <w:b/>
          <w:szCs w:val="20"/>
        </w:rPr>
        <w:t>,</w:t>
      </w:r>
      <w:r w:rsidRPr="001E0799">
        <w:rPr>
          <w:rFonts w:cs="Arial"/>
          <w:b/>
          <w:szCs w:val="20"/>
        </w:rPr>
        <w:t xml:space="preserve"> </w:t>
      </w:r>
      <w:r w:rsidR="00EA0E11" w:rsidRPr="00EA0E11">
        <w:rPr>
          <w:rFonts w:cs="Arial"/>
          <w:b/>
          <w:szCs w:val="20"/>
        </w:rPr>
        <w:t>26 – 600 Radom</w:t>
      </w:r>
      <w:r w:rsidRPr="001E0799">
        <w:rPr>
          <w:rFonts w:cs="Arial"/>
          <w:b/>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3"/>
        <w:gridCol w:w="6328"/>
      </w:tblGrid>
      <w:tr w:rsidR="0069629D" w:rsidRPr="001E0799" w14:paraId="43AE64FC" w14:textId="77777777" w:rsidTr="00226FF4">
        <w:trPr>
          <w:trHeight w:val="1223"/>
          <w:jc w:val="center"/>
        </w:trPr>
        <w:tc>
          <w:tcPr>
            <w:tcW w:w="3467" w:type="dxa"/>
            <w:tcBorders>
              <w:top w:val="single" w:sz="4" w:space="0" w:color="auto"/>
              <w:left w:val="single" w:sz="4" w:space="0" w:color="auto"/>
              <w:bottom w:val="single" w:sz="4" w:space="0" w:color="auto"/>
              <w:right w:val="single" w:sz="4" w:space="0" w:color="auto"/>
            </w:tcBorders>
            <w:vAlign w:val="center"/>
          </w:tcPr>
          <w:p w14:paraId="1FCD13C8" w14:textId="77777777" w:rsidR="0069629D" w:rsidRPr="001E0799" w:rsidRDefault="0069629D" w:rsidP="0069629D">
            <w:pPr>
              <w:tabs>
                <w:tab w:val="left" w:pos="708"/>
              </w:tabs>
              <w:suppressAutoHyphens w:val="0"/>
              <w:spacing w:before="120"/>
              <w:ind w:left="850" w:hanging="850"/>
              <w:jc w:val="left"/>
              <w:rPr>
                <w:rFonts w:cs="Arial"/>
                <w:szCs w:val="20"/>
                <w:lang w:eastAsia="en-GB"/>
              </w:rPr>
            </w:pPr>
            <w:r w:rsidRPr="001E0799">
              <w:rPr>
                <w:rFonts w:cs="Arial"/>
                <w:szCs w:val="20"/>
                <w:lang w:eastAsia="en-GB"/>
              </w:rPr>
              <w:t>Pełna nazwa firmy</w:t>
            </w:r>
          </w:p>
        </w:tc>
        <w:tc>
          <w:tcPr>
            <w:tcW w:w="6222" w:type="dxa"/>
            <w:tcBorders>
              <w:top w:val="single" w:sz="4" w:space="0" w:color="auto"/>
              <w:left w:val="single" w:sz="4" w:space="0" w:color="auto"/>
              <w:bottom w:val="single" w:sz="4" w:space="0" w:color="auto"/>
              <w:right w:val="single" w:sz="4" w:space="0" w:color="auto"/>
            </w:tcBorders>
          </w:tcPr>
          <w:p w14:paraId="197C9A8D"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p w14:paraId="5C41E438"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p w14:paraId="66DD1FBE"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p w14:paraId="4C17AF56"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tc>
      </w:tr>
      <w:tr w:rsidR="0069629D" w:rsidRPr="001E0799" w14:paraId="14401600" w14:textId="77777777" w:rsidTr="00226FF4">
        <w:trPr>
          <w:trHeight w:val="1223"/>
          <w:jc w:val="center"/>
        </w:trPr>
        <w:tc>
          <w:tcPr>
            <w:tcW w:w="3467" w:type="dxa"/>
            <w:tcBorders>
              <w:top w:val="single" w:sz="4" w:space="0" w:color="auto"/>
              <w:left w:val="single" w:sz="4" w:space="0" w:color="auto"/>
              <w:bottom w:val="single" w:sz="4" w:space="0" w:color="auto"/>
              <w:right w:val="single" w:sz="4" w:space="0" w:color="auto"/>
            </w:tcBorders>
            <w:vAlign w:val="center"/>
          </w:tcPr>
          <w:p w14:paraId="14650339" w14:textId="77777777" w:rsidR="0069629D" w:rsidRPr="001E0799" w:rsidRDefault="0069629D" w:rsidP="0069629D">
            <w:pPr>
              <w:suppressAutoHyphens w:val="0"/>
              <w:spacing w:after="0"/>
              <w:jc w:val="left"/>
              <w:rPr>
                <w:rFonts w:cs="Arial"/>
                <w:szCs w:val="20"/>
                <w:lang w:eastAsia="en-GB"/>
              </w:rPr>
            </w:pPr>
            <w:r w:rsidRPr="001E0799">
              <w:rPr>
                <w:rFonts w:cs="Arial"/>
                <w:szCs w:val="20"/>
                <w:lang w:eastAsia="en-GB"/>
              </w:rPr>
              <w:t>W zależności od podmiotu</w:t>
            </w:r>
          </w:p>
          <w:p w14:paraId="023955DC" w14:textId="77777777" w:rsidR="0069629D" w:rsidRPr="001E0799" w:rsidRDefault="0069629D" w:rsidP="0069629D">
            <w:pPr>
              <w:suppressAutoHyphens w:val="0"/>
              <w:spacing w:after="0"/>
              <w:jc w:val="left"/>
              <w:rPr>
                <w:rFonts w:cs="Arial"/>
                <w:szCs w:val="20"/>
                <w:lang w:eastAsia="en-GB"/>
              </w:rPr>
            </w:pPr>
            <w:r w:rsidRPr="001E0799">
              <w:rPr>
                <w:rFonts w:cs="Arial"/>
                <w:szCs w:val="20"/>
                <w:lang w:eastAsia="en-GB"/>
              </w:rPr>
              <w:t>(NIP/PESEL, REGON, KRS)</w:t>
            </w:r>
          </w:p>
          <w:p w14:paraId="6C9F9C94" w14:textId="77777777" w:rsidR="0069629D" w:rsidRPr="001E0799" w:rsidRDefault="0069629D" w:rsidP="0069629D">
            <w:pPr>
              <w:suppressAutoHyphens w:val="0"/>
              <w:spacing w:after="0"/>
              <w:jc w:val="left"/>
              <w:rPr>
                <w:rFonts w:cs="Arial"/>
                <w:i/>
                <w:szCs w:val="20"/>
                <w:lang w:eastAsia="en-GB"/>
              </w:rPr>
            </w:pPr>
            <w:r w:rsidRPr="001E0799">
              <w:rPr>
                <w:rFonts w:cs="Arial"/>
                <w:i/>
                <w:szCs w:val="20"/>
                <w:lang w:eastAsia="en-GB"/>
              </w:rPr>
              <w:t>(podać właściwy numer oraz zarejestrowaną formę prawną wraz z jej numerem)</w:t>
            </w:r>
          </w:p>
        </w:tc>
        <w:tc>
          <w:tcPr>
            <w:tcW w:w="6222" w:type="dxa"/>
            <w:tcBorders>
              <w:top w:val="single" w:sz="4" w:space="0" w:color="auto"/>
              <w:left w:val="single" w:sz="4" w:space="0" w:color="auto"/>
              <w:bottom w:val="single" w:sz="4" w:space="0" w:color="auto"/>
              <w:right w:val="single" w:sz="4" w:space="0" w:color="auto"/>
            </w:tcBorders>
            <w:vAlign w:val="center"/>
          </w:tcPr>
          <w:p w14:paraId="4246DACB" w14:textId="77777777" w:rsidR="0069629D" w:rsidRPr="001E0799" w:rsidRDefault="0069629D" w:rsidP="0069629D">
            <w:pPr>
              <w:suppressAutoHyphens w:val="0"/>
              <w:spacing w:before="120" w:after="0"/>
              <w:jc w:val="center"/>
              <w:rPr>
                <w:rFonts w:cs="Arial"/>
                <w:szCs w:val="20"/>
                <w:lang w:eastAsia="en-GB"/>
              </w:rPr>
            </w:pPr>
            <w:r w:rsidRPr="001E0799">
              <w:rPr>
                <w:rFonts w:cs="Arial"/>
                <w:szCs w:val="20"/>
                <w:lang w:eastAsia="en-GB"/>
              </w:rPr>
              <w:t>…………………………………………………………..………………….</w:t>
            </w:r>
          </w:p>
          <w:p w14:paraId="3344866C" w14:textId="77777777" w:rsidR="0069629D" w:rsidRPr="001E0799" w:rsidRDefault="0069629D" w:rsidP="0069629D">
            <w:pPr>
              <w:suppressAutoHyphens w:val="0"/>
              <w:spacing w:before="120" w:after="0"/>
              <w:jc w:val="center"/>
              <w:rPr>
                <w:rFonts w:cs="Arial"/>
                <w:szCs w:val="20"/>
                <w:lang w:eastAsia="en-GB"/>
              </w:rPr>
            </w:pPr>
            <w:r w:rsidRPr="001E0799">
              <w:rPr>
                <w:rFonts w:cs="Arial"/>
                <w:szCs w:val="20"/>
                <w:lang w:eastAsia="en-GB"/>
              </w:rPr>
              <w:t>………………………………..……………………..……………………..</w:t>
            </w:r>
          </w:p>
          <w:p w14:paraId="66E5AD8E"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tc>
      </w:tr>
      <w:tr w:rsidR="0069629D" w:rsidRPr="001E0799" w14:paraId="4BB38083" w14:textId="77777777" w:rsidTr="00226FF4">
        <w:trPr>
          <w:trHeight w:val="1606"/>
          <w:jc w:val="center"/>
        </w:trPr>
        <w:tc>
          <w:tcPr>
            <w:tcW w:w="3467" w:type="dxa"/>
            <w:tcBorders>
              <w:top w:val="single" w:sz="4" w:space="0" w:color="auto"/>
              <w:left w:val="single" w:sz="4" w:space="0" w:color="auto"/>
              <w:bottom w:val="single" w:sz="4" w:space="0" w:color="auto"/>
              <w:right w:val="single" w:sz="4" w:space="0" w:color="auto"/>
            </w:tcBorders>
            <w:vAlign w:val="center"/>
          </w:tcPr>
          <w:p w14:paraId="7998C9AD" w14:textId="77777777" w:rsidR="0069629D" w:rsidRPr="001E0799" w:rsidRDefault="0069629D" w:rsidP="0069629D">
            <w:pPr>
              <w:suppressAutoHyphens w:val="0"/>
              <w:spacing w:before="120"/>
              <w:jc w:val="left"/>
              <w:rPr>
                <w:rFonts w:cs="Arial"/>
                <w:szCs w:val="20"/>
                <w:lang w:eastAsia="en-GB"/>
              </w:rPr>
            </w:pPr>
            <w:r w:rsidRPr="001E0799">
              <w:rPr>
                <w:rFonts w:cs="Arial"/>
                <w:szCs w:val="20"/>
                <w:lang w:eastAsia="en-GB"/>
              </w:rPr>
              <w:t>Adres pocztowy</w:t>
            </w:r>
          </w:p>
          <w:p w14:paraId="757DDD38" w14:textId="77777777" w:rsidR="0069629D" w:rsidRPr="001E0799" w:rsidRDefault="0069629D" w:rsidP="0069629D">
            <w:pPr>
              <w:suppressAutoHyphens w:val="0"/>
              <w:spacing w:before="120"/>
              <w:jc w:val="left"/>
              <w:rPr>
                <w:rFonts w:cs="Arial"/>
                <w:szCs w:val="20"/>
                <w:lang w:eastAsia="en-GB"/>
              </w:rPr>
            </w:pPr>
            <w:r w:rsidRPr="001E0799">
              <w:rPr>
                <w:rFonts w:cs="Arial"/>
                <w:szCs w:val="20"/>
                <w:lang w:eastAsia="en-GB"/>
              </w:rPr>
              <w:t>Adres do korespondencji jeżeli inny niż powyżej</w:t>
            </w:r>
          </w:p>
        </w:tc>
        <w:tc>
          <w:tcPr>
            <w:tcW w:w="6222" w:type="dxa"/>
            <w:tcBorders>
              <w:top w:val="single" w:sz="4" w:space="0" w:color="auto"/>
              <w:left w:val="single" w:sz="4" w:space="0" w:color="auto"/>
              <w:bottom w:val="single" w:sz="4" w:space="0" w:color="auto"/>
              <w:right w:val="single" w:sz="4" w:space="0" w:color="auto"/>
            </w:tcBorders>
            <w:vAlign w:val="center"/>
          </w:tcPr>
          <w:p w14:paraId="789C926B"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p w14:paraId="29AA146C"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p w14:paraId="7CDE4F51"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p w14:paraId="7795DFB1" w14:textId="77777777" w:rsidR="0069629D" w:rsidRPr="001E0799" w:rsidRDefault="0069629D" w:rsidP="0069629D">
            <w:pPr>
              <w:suppressAutoHyphens w:val="0"/>
              <w:spacing w:before="120"/>
              <w:jc w:val="center"/>
              <w:rPr>
                <w:rFonts w:cs="Arial"/>
                <w:szCs w:val="20"/>
                <w:lang w:eastAsia="en-GB"/>
              </w:rPr>
            </w:pPr>
            <w:r w:rsidRPr="001E0799">
              <w:rPr>
                <w:rFonts w:cs="Arial"/>
                <w:szCs w:val="20"/>
                <w:lang w:eastAsia="en-GB"/>
              </w:rPr>
              <w:t>……………………………………………………………………………….</w:t>
            </w:r>
          </w:p>
        </w:tc>
      </w:tr>
      <w:tr w:rsidR="0069629D" w:rsidRPr="001E0799" w14:paraId="2C54F55F" w14:textId="77777777" w:rsidTr="00226FF4">
        <w:trPr>
          <w:trHeight w:val="1223"/>
          <w:jc w:val="center"/>
        </w:trPr>
        <w:tc>
          <w:tcPr>
            <w:tcW w:w="3467" w:type="dxa"/>
            <w:tcBorders>
              <w:top w:val="single" w:sz="4" w:space="0" w:color="auto"/>
              <w:left w:val="single" w:sz="4" w:space="0" w:color="auto"/>
              <w:bottom w:val="single" w:sz="4" w:space="0" w:color="auto"/>
              <w:right w:val="single" w:sz="4" w:space="0" w:color="auto"/>
            </w:tcBorders>
          </w:tcPr>
          <w:p w14:paraId="4055FB21" w14:textId="77777777" w:rsidR="0069629D" w:rsidRPr="001E0799" w:rsidRDefault="0069629D" w:rsidP="0069629D">
            <w:pPr>
              <w:suppressAutoHyphens w:val="0"/>
              <w:spacing w:before="120" w:after="0"/>
              <w:rPr>
                <w:rFonts w:cs="Arial"/>
                <w:szCs w:val="20"/>
                <w:lang w:eastAsia="en-GB"/>
              </w:rPr>
            </w:pPr>
            <w:r w:rsidRPr="001E0799">
              <w:rPr>
                <w:rFonts w:cs="Arial"/>
                <w:szCs w:val="20"/>
                <w:lang w:eastAsia="en-GB"/>
              </w:rPr>
              <w:t>Telefon</w:t>
            </w:r>
          </w:p>
          <w:p w14:paraId="3D8FFD27" w14:textId="77777777" w:rsidR="0069629D" w:rsidRPr="001E0799" w:rsidRDefault="0069629D" w:rsidP="0069629D">
            <w:pPr>
              <w:suppressAutoHyphens w:val="0"/>
              <w:spacing w:before="120" w:after="0"/>
              <w:rPr>
                <w:rFonts w:cs="Arial"/>
                <w:szCs w:val="20"/>
                <w:lang w:eastAsia="en-GB"/>
              </w:rPr>
            </w:pPr>
            <w:r w:rsidRPr="001E0799">
              <w:rPr>
                <w:rFonts w:cs="Arial"/>
                <w:szCs w:val="20"/>
                <w:lang w:eastAsia="en-GB"/>
              </w:rPr>
              <w:t>Adres e-mail</w:t>
            </w:r>
          </w:p>
          <w:p w14:paraId="57EF84AD" w14:textId="77777777" w:rsidR="0069629D" w:rsidRPr="001E0799" w:rsidRDefault="0069629D" w:rsidP="0069629D">
            <w:pPr>
              <w:suppressAutoHyphens w:val="0"/>
              <w:spacing w:before="120" w:after="0"/>
              <w:rPr>
                <w:rFonts w:cs="Arial"/>
                <w:szCs w:val="20"/>
                <w:lang w:eastAsia="en-GB"/>
              </w:rPr>
            </w:pPr>
            <w:r w:rsidRPr="001E0799">
              <w:rPr>
                <w:rFonts w:cs="Arial"/>
                <w:szCs w:val="20"/>
                <w:lang w:eastAsia="en-GB"/>
              </w:rPr>
              <w:t>Adres internetowy (adres www)</w:t>
            </w:r>
          </w:p>
        </w:tc>
        <w:tc>
          <w:tcPr>
            <w:tcW w:w="6222" w:type="dxa"/>
            <w:tcBorders>
              <w:top w:val="single" w:sz="4" w:space="0" w:color="auto"/>
              <w:left w:val="single" w:sz="4" w:space="0" w:color="auto"/>
              <w:bottom w:val="single" w:sz="4" w:space="0" w:color="auto"/>
              <w:right w:val="single" w:sz="4" w:space="0" w:color="auto"/>
            </w:tcBorders>
          </w:tcPr>
          <w:p w14:paraId="1AC1D3F1" w14:textId="77777777" w:rsidR="0069629D" w:rsidRPr="001E0799" w:rsidRDefault="0069629D" w:rsidP="0069629D">
            <w:pPr>
              <w:suppressAutoHyphens w:val="0"/>
              <w:spacing w:before="120" w:after="0"/>
              <w:jc w:val="center"/>
              <w:rPr>
                <w:rFonts w:cs="Arial"/>
                <w:szCs w:val="20"/>
                <w:lang w:eastAsia="en-GB"/>
              </w:rPr>
            </w:pPr>
            <w:r w:rsidRPr="001E0799">
              <w:rPr>
                <w:rFonts w:cs="Arial"/>
                <w:szCs w:val="20"/>
                <w:lang w:eastAsia="en-GB"/>
              </w:rPr>
              <w:t>…………………………………..……………………………………………</w:t>
            </w:r>
          </w:p>
          <w:p w14:paraId="18EC7807" w14:textId="77777777" w:rsidR="0069629D" w:rsidRPr="001E0799" w:rsidRDefault="0069629D" w:rsidP="0069629D">
            <w:pPr>
              <w:suppressAutoHyphens w:val="0"/>
              <w:spacing w:before="120" w:after="0"/>
              <w:jc w:val="center"/>
              <w:rPr>
                <w:rFonts w:cs="Arial"/>
                <w:szCs w:val="20"/>
                <w:lang w:eastAsia="en-GB"/>
              </w:rPr>
            </w:pPr>
            <w:r w:rsidRPr="001E0799">
              <w:rPr>
                <w:rFonts w:cs="Arial"/>
                <w:szCs w:val="20"/>
                <w:lang w:eastAsia="en-GB"/>
              </w:rPr>
              <w:t>………………………………………………………………………………..</w:t>
            </w:r>
          </w:p>
          <w:p w14:paraId="42C57637" w14:textId="77777777" w:rsidR="0069629D" w:rsidRPr="001E0799" w:rsidRDefault="0069629D" w:rsidP="0069629D">
            <w:pPr>
              <w:suppressAutoHyphens w:val="0"/>
              <w:spacing w:before="120" w:after="0"/>
              <w:jc w:val="center"/>
              <w:rPr>
                <w:rFonts w:cs="Arial"/>
                <w:szCs w:val="20"/>
                <w:lang w:eastAsia="en-GB"/>
              </w:rPr>
            </w:pPr>
            <w:r w:rsidRPr="001E0799">
              <w:rPr>
                <w:rFonts w:cs="Arial"/>
                <w:szCs w:val="20"/>
                <w:lang w:eastAsia="en-GB"/>
              </w:rPr>
              <w:t>………………………………………………………………………………..</w:t>
            </w:r>
          </w:p>
        </w:tc>
      </w:tr>
      <w:tr w:rsidR="0069629D" w:rsidRPr="001E0799" w14:paraId="00E02F0F" w14:textId="77777777" w:rsidTr="00226FF4">
        <w:trPr>
          <w:trHeight w:val="1223"/>
          <w:jc w:val="center"/>
        </w:trPr>
        <w:tc>
          <w:tcPr>
            <w:tcW w:w="9690" w:type="dxa"/>
            <w:gridSpan w:val="2"/>
            <w:tcBorders>
              <w:top w:val="single" w:sz="4" w:space="0" w:color="auto"/>
              <w:left w:val="single" w:sz="4" w:space="0" w:color="auto"/>
              <w:bottom w:val="single" w:sz="4" w:space="0" w:color="auto"/>
              <w:right w:val="single" w:sz="4" w:space="0" w:color="auto"/>
            </w:tcBorders>
          </w:tcPr>
          <w:p w14:paraId="52560BBC" w14:textId="77777777" w:rsidR="0069629D" w:rsidRPr="001E0799" w:rsidRDefault="0069629D" w:rsidP="0069629D">
            <w:pPr>
              <w:suppressAutoHyphens w:val="0"/>
              <w:spacing w:before="120" w:after="0"/>
              <w:jc w:val="center"/>
              <w:rPr>
                <w:rFonts w:cs="Arial"/>
                <w:b/>
                <w:szCs w:val="20"/>
                <w:lang w:eastAsia="en-GB"/>
              </w:rPr>
            </w:pPr>
            <w:r w:rsidRPr="001E0799">
              <w:rPr>
                <w:rFonts w:cs="Arial"/>
                <w:b/>
                <w:szCs w:val="20"/>
                <w:lang w:eastAsia="en-GB"/>
              </w:rPr>
              <w:t>UWAGA!!!</w:t>
            </w:r>
          </w:p>
          <w:p w14:paraId="4A0D1D6A" w14:textId="77777777" w:rsidR="0069629D" w:rsidRPr="001E0799" w:rsidRDefault="0069629D" w:rsidP="0069629D">
            <w:pPr>
              <w:suppressAutoHyphens w:val="0"/>
              <w:spacing w:before="120" w:after="0"/>
              <w:jc w:val="center"/>
              <w:rPr>
                <w:rFonts w:cs="Arial"/>
                <w:b/>
                <w:szCs w:val="20"/>
                <w:lang w:eastAsia="en-GB"/>
              </w:rPr>
            </w:pPr>
            <w:r w:rsidRPr="001E0799">
              <w:rPr>
                <w:rFonts w:cs="Arial"/>
                <w:b/>
                <w:szCs w:val="20"/>
                <w:lang w:eastAsia="en-GB"/>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42E377B" w14:textId="77777777" w:rsidR="0069629D" w:rsidRPr="001E0799" w:rsidRDefault="0069629D" w:rsidP="0069629D">
            <w:pPr>
              <w:suppressAutoHyphens w:val="0"/>
              <w:spacing w:before="120" w:after="0"/>
              <w:jc w:val="center"/>
              <w:rPr>
                <w:rFonts w:cs="Arial"/>
                <w:b/>
                <w:szCs w:val="20"/>
                <w:lang w:eastAsia="en-GB"/>
              </w:rPr>
            </w:pPr>
            <w:r w:rsidRPr="001E0799">
              <w:rPr>
                <w:rFonts w:cs="Arial"/>
                <w:b/>
                <w:szCs w:val="20"/>
                <w:lang w:eastAsia="en-GB"/>
              </w:rPr>
              <w:t>W przypadku, gdy po dwukrotnej próbie kontaktu za pomocą środków elektronicznych z Wykonawcą kontakt okaże się niemożliwy Zamawiający uzna, że Wykonawca odstąpił od udziału w postępowaniu.</w:t>
            </w:r>
          </w:p>
          <w:p w14:paraId="2C1370EE" w14:textId="77777777" w:rsidR="0069629D" w:rsidRPr="001E0799" w:rsidRDefault="0069629D" w:rsidP="0069629D">
            <w:pPr>
              <w:suppressAutoHyphens w:val="0"/>
              <w:spacing w:before="120"/>
              <w:jc w:val="center"/>
              <w:rPr>
                <w:rFonts w:cs="Arial"/>
                <w:b/>
                <w:szCs w:val="20"/>
                <w:lang w:eastAsia="en-GB"/>
              </w:rPr>
            </w:pPr>
            <w:r w:rsidRPr="001E0799">
              <w:rPr>
                <w:rFonts w:cs="Arial"/>
                <w:b/>
                <w:szCs w:val="20"/>
                <w:lang w:eastAsia="en-GB"/>
              </w:rPr>
              <w:t>W takim przypadku Wykonawca nie może wnosić żadnych roszczeń do Zamawiającego.</w:t>
            </w:r>
          </w:p>
        </w:tc>
      </w:tr>
    </w:tbl>
    <w:p w14:paraId="337A08B3" w14:textId="77777777" w:rsidR="0069629D" w:rsidRPr="001E0799" w:rsidRDefault="0069629D" w:rsidP="0069629D">
      <w:pPr>
        <w:suppressAutoHyphens w:val="0"/>
        <w:spacing w:after="0"/>
        <w:rPr>
          <w:rFonts w:cs="Arial"/>
          <w:b/>
          <w:szCs w:val="20"/>
        </w:rPr>
      </w:pPr>
    </w:p>
    <w:p w14:paraId="6BAC81FC" w14:textId="38317F50" w:rsidR="0069629D" w:rsidRPr="001E0799" w:rsidRDefault="00046BAF" w:rsidP="0069629D">
      <w:pPr>
        <w:suppressAutoHyphens w:val="0"/>
        <w:spacing w:after="0"/>
        <w:ind w:left="5103"/>
        <w:rPr>
          <w:rFonts w:cs="Arial"/>
          <w:b/>
          <w:szCs w:val="20"/>
          <w:lang w:eastAsia="ar-SA"/>
        </w:rPr>
      </w:pPr>
      <w:r>
        <w:rPr>
          <w:rFonts w:cs="Arial"/>
          <w:b/>
          <w:szCs w:val="20"/>
        </w:rPr>
        <w:t xml:space="preserve">Miejskie </w:t>
      </w:r>
      <w:r w:rsidR="0069629D" w:rsidRPr="001E0799">
        <w:rPr>
          <w:rFonts w:cs="Arial"/>
          <w:b/>
          <w:szCs w:val="20"/>
        </w:rPr>
        <w:t xml:space="preserve">Centrum Usług Wspólnych </w:t>
      </w:r>
    </w:p>
    <w:p w14:paraId="54038669" w14:textId="40FA5478" w:rsidR="0069629D" w:rsidRPr="001E0799" w:rsidRDefault="0069629D" w:rsidP="0069629D">
      <w:pPr>
        <w:suppressAutoHyphens w:val="0"/>
        <w:spacing w:after="0"/>
        <w:ind w:left="4395" w:firstLine="708"/>
        <w:rPr>
          <w:rFonts w:cs="Arial"/>
          <w:b/>
          <w:szCs w:val="20"/>
          <w:lang w:eastAsia="ar-SA"/>
        </w:rPr>
      </w:pPr>
      <w:r w:rsidRPr="001E0799">
        <w:rPr>
          <w:rFonts w:cs="Arial"/>
          <w:b/>
          <w:szCs w:val="20"/>
        </w:rPr>
        <w:t xml:space="preserve">w Radomiu </w:t>
      </w:r>
    </w:p>
    <w:p w14:paraId="264854EB" w14:textId="77777777" w:rsidR="0069629D" w:rsidRPr="001E0799" w:rsidRDefault="0069629D" w:rsidP="0069629D">
      <w:pPr>
        <w:suppressAutoHyphens w:val="0"/>
        <w:spacing w:after="0"/>
        <w:ind w:firstLine="5103"/>
        <w:rPr>
          <w:rFonts w:cs="Arial"/>
          <w:b/>
          <w:szCs w:val="20"/>
        </w:rPr>
      </w:pPr>
      <w:r w:rsidRPr="001E0799">
        <w:rPr>
          <w:rFonts w:cs="Arial"/>
          <w:b/>
          <w:szCs w:val="20"/>
        </w:rPr>
        <w:t xml:space="preserve">ul. Pułaskiego 9 </w:t>
      </w:r>
    </w:p>
    <w:p w14:paraId="3FEE8EFE" w14:textId="77777777" w:rsidR="0069629D" w:rsidRPr="001E0799" w:rsidRDefault="0069629D" w:rsidP="0069629D">
      <w:pPr>
        <w:suppressAutoHyphens w:val="0"/>
        <w:spacing w:after="0"/>
        <w:ind w:firstLine="5103"/>
        <w:rPr>
          <w:rFonts w:cs="Arial"/>
          <w:b/>
          <w:szCs w:val="20"/>
        </w:rPr>
      </w:pPr>
      <w:r w:rsidRPr="001E0799">
        <w:rPr>
          <w:rFonts w:cs="Arial"/>
          <w:b/>
          <w:szCs w:val="20"/>
        </w:rPr>
        <w:t>26-600 Radom</w:t>
      </w:r>
    </w:p>
    <w:p w14:paraId="3DF07506" w14:textId="77777777" w:rsidR="0069629D" w:rsidRPr="001E0799" w:rsidRDefault="0069629D" w:rsidP="0069629D">
      <w:pPr>
        <w:suppressAutoHyphens w:val="0"/>
        <w:spacing w:after="0"/>
        <w:ind w:firstLine="5103"/>
        <w:rPr>
          <w:rFonts w:cs="Arial"/>
          <w:b/>
          <w:szCs w:val="20"/>
        </w:rPr>
      </w:pPr>
    </w:p>
    <w:p w14:paraId="4CC63D59" w14:textId="3CA20449" w:rsidR="0069629D" w:rsidRPr="0003169A" w:rsidRDefault="0069629D" w:rsidP="0003169A">
      <w:pPr>
        <w:suppressAutoHyphens w:val="0"/>
        <w:spacing w:after="0"/>
        <w:rPr>
          <w:rFonts w:cs="Arial"/>
          <w:szCs w:val="20"/>
          <w:lang w:eastAsia="ar-SA"/>
        </w:rPr>
      </w:pPr>
      <w:r w:rsidRPr="001E0799">
        <w:rPr>
          <w:rFonts w:cs="Arial"/>
        </w:rPr>
        <w:t xml:space="preserve">W odpowiedzi na zaproszenie do złożenia oferty cenowej </w:t>
      </w:r>
      <w:r w:rsidRPr="00104097">
        <w:rPr>
          <w:rFonts w:cs="Arial"/>
        </w:rPr>
        <w:t xml:space="preserve">z </w:t>
      </w:r>
      <w:r w:rsidRPr="00EA0E11">
        <w:rPr>
          <w:rFonts w:cs="Arial"/>
        </w:rPr>
        <w:t xml:space="preserve">dnia </w:t>
      </w:r>
      <w:r w:rsidR="007D7885">
        <w:rPr>
          <w:rFonts w:cs="Arial"/>
        </w:rPr>
        <w:t>28.11.</w:t>
      </w:r>
      <w:r w:rsidR="002D0532">
        <w:t>202</w:t>
      </w:r>
      <w:r w:rsidR="004D277A">
        <w:t>5</w:t>
      </w:r>
      <w:r w:rsidR="002D0532" w:rsidRPr="00A06DA6">
        <w:t xml:space="preserve"> roku</w:t>
      </w:r>
      <w:r w:rsidRPr="005669A0">
        <w:rPr>
          <w:rFonts w:cs="Arial"/>
        </w:rPr>
        <w:t>, znak</w:t>
      </w:r>
      <w:r w:rsidRPr="00EA0E11">
        <w:rPr>
          <w:rFonts w:cs="Arial"/>
        </w:rPr>
        <w:t xml:space="preserve"> sprawy DZP.271.1</w:t>
      </w:r>
      <w:r w:rsidR="00A559B1">
        <w:rPr>
          <w:rFonts w:cs="Arial"/>
        </w:rPr>
        <w:t>.</w:t>
      </w:r>
      <w:r w:rsidR="00DD523C">
        <w:rPr>
          <w:rFonts w:cs="Arial"/>
        </w:rPr>
        <w:t>75</w:t>
      </w:r>
      <w:r w:rsidR="00A559B1">
        <w:rPr>
          <w:rFonts w:cs="Arial"/>
        </w:rPr>
        <w:t>.</w:t>
      </w:r>
      <w:r w:rsidRPr="00EA0E11">
        <w:rPr>
          <w:rFonts w:cs="Arial"/>
        </w:rPr>
        <w:t>202</w:t>
      </w:r>
      <w:r w:rsidR="00ED4F00">
        <w:rPr>
          <w:rFonts w:cs="Arial"/>
        </w:rPr>
        <w:t>5</w:t>
      </w:r>
      <w:r w:rsidR="00CE6A5E" w:rsidRPr="00EA0E11">
        <w:rPr>
          <w:rFonts w:cs="Arial"/>
        </w:rPr>
        <w:t>.</w:t>
      </w:r>
      <w:r w:rsidR="00E93464">
        <w:rPr>
          <w:rFonts w:cs="Arial"/>
        </w:rPr>
        <w:t>MCz</w:t>
      </w:r>
      <w:r w:rsidRPr="00EA0E11">
        <w:rPr>
          <w:rFonts w:cs="Arial"/>
        </w:rPr>
        <w:t xml:space="preserve"> dotyczące</w:t>
      </w:r>
      <w:r w:rsidR="00EA0E11" w:rsidRPr="00EA0E11">
        <w:rPr>
          <w:rFonts w:cs="Arial"/>
        </w:rPr>
        <w:t xml:space="preserve"> </w:t>
      </w:r>
      <w:r w:rsidRPr="00EA0E11">
        <w:rPr>
          <w:rFonts w:cs="Arial"/>
        </w:rPr>
        <w:t xml:space="preserve">sukcesywnej dostawy ryb wraz z transportem </w:t>
      </w:r>
      <w:r w:rsidRPr="00EA0E11">
        <w:rPr>
          <w:rFonts w:cs="Arial"/>
          <w:szCs w:val="20"/>
          <w:lang w:eastAsia="ar-SA"/>
        </w:rPr>
        <w:t xml:space="preserve">w okresie </w:t>
      </w:r>
      <w:r w:rsidR="0003169A" w:rsidRPr="0003169A">
        <w:rPr>
          <w:rFonts w:cs="Arial"/>
          <w:bCs/>
          <w:szCs w:val="20"/>
          <w:lang w:eastAsia="ar-SA"/>
        </w:rPr>
        <w:t xml:space="preserve">od dnia </w:t>
      </w:r>
      <w:r w:rsidR="0055027C" w:rsidRPr="00D40CBF">
        <w:rPr>
          <w:rFonts w:cs="Arial"/>
          <w:bCs/>
          <w:szCs w:val="20"/>
          <w:lang w:eastAsia="ar-SA"/>
        </w:rPr>
        <w:t>01.0</w:t>
      </w:r>
      <w:r w:rsidR="00666054">
        <w:rPr>
          <w:rFonts w:cs="Arial"/>
          <w:bCs/>
          <w:szCs w:val="20"/>
          <w:lang w:eastAsia="ar-SA"/>
        </w:rPr>
        <w:t>1</w:t>
      </w:r>
      <w:r w:rsidR="0055027C" w:rsidRPr="00D40CBF">
        <w:rPr>
          <w:rFonts w:cs="Arial"/>
          <w:bCs/>
          <w:szCs w:val="20"/>
          <w:lang w:eastAsia="ar-SA"/>
        </w:rPr>
        <w:t>.202</w:t>
      </w:r>
      <w:r w:rsidR="00666054">
        <w:rPr>
          <w:rFonts w:cs="Arial"/>
          <w:bCs/>
          <w:szCs w:val="20"/>
          <w:lang w:eastAsia="ar-SA"/>
        </w:rPr>
        <w:t>6</w:t>
      </w:r>
      <w:r w:rsidR="0055027C" w:rsidRPr="00D40CBF">
        <w:rPr>
          <w:rFonts w:cs="Arial"/>
          <w:bCs/>
          <w:szCs w:val="20"/>
          <w:lang w:eastAsia="ar-SA"/>
        </w:rPr>
        <w:t>r. do dnia 3</w:t>
      </w:r>
      <w:r w:rsidR="00666054">
        <w:rPr>
          <w:rFonts w:cs="Arial"/>
          <w:bCs/>
          <w:szCs w:val="20"/>
          <w:lang w:eastAsia="ar-SA"/>
        </w:rPr>
        <w:t>0</w:t>
      </w:r>
      <w:r w:rsidR="0055027C" w:rsidRPr="00D40CBF">
        <w:rPr>
          <w:rFonts w:cs="Arial"/>
          <w:bCs/>
          <w:szCs w:val="20"/>
          <w:lang w:eastAsia="ar-SA"/>
        </w:rPr>
        <w:t>.</w:t>
      </w:r>
      <w:r w:rsidR="00666054">
        <w:rPr>
          <w:rFonts w:cs="Arial"/>
          <w:bCs/>
          <w:szCs w:val="20"/>
          <w:lang w:eastAsia="ar-SA"/>
        </w:rPr>
        <w:t>06</w:t>
      </w:r>
      <w:r w:rsidR="0055027C" w:rsidRPr="00D40CBF">
        <w:rPr>
          <w:rFonts w:cs="Arial"/>
          <w:bCs/>
          <w:szCs w:val="20"/>
          <w:lang w:eastAsia="ar-SA"/>
        </w:rPr>
        <w:t>.202</w:t>
      </w:r>
      <w:r w:rsidR="00666054">
        <w:rPr>
          <w:rFonts w:cs="Arial"/>
          <w:bCs/>
          <w:szCs w:val="20"/>
          <w:lang w:eastAsia="ar-SA"/>
        </w:rPr>
        <w:t>6</w:t>
      </w:r>
      <w:r w:rsidR="0055027C" w:rsidRPr="00D40CBF">
        <w:rPr>
          <w:rFonts w:cs="Arial"/>
          <w:bCs/>
          <w:szCs w:val="20"/>
          <w:lang w:eastAsia="ar-SA"/>
        </w:rPr>
        <w:t>r</w:t>
      </w:r>
      <w:r w:rsidR="0055027C" w:rsidRPr="0059206F">
        <w:t xml:space="preserve"> </w:t>
      </w:r>
      <w:r w:rsidR="0055027C">
        <w:t xml:space="preserve"> </w:t>
      </w:r>
      <w:r w:rsidRPr="001E0799">
        <w:rPr>
          <w:rFonts w:cs="Arial"/>
        </w:rPr>
        <w:t>dla Domu</w:t>
      </w:r>
      <w:r w:rsidR="00EA0E11">
        <w:rPr>
          <w:rFonts w:cs="Arial"/>
        </w:rPr>
        <w:t xml:space="preserve"> </w:t>
      </w:r>
      <w:r w:rsidRPr="001E0799">
        <w:rPr>
          <w:rFonts w:cs="Arial"/>
        </w:rPr>
        <w:t>Pomocy Społecznej Weterana Walki i Pracy</w:t>
      </w:r>
      <w:r w:rsidR="00613F31">
        <w:rPr>
          <w:rFonts w:cs="Arial"/>
        </w:rPr>
        <w:t>,</w:t>
      </w:r>
      <w:r w:rsidRPr="001E0799">
        <w:rPr>
          <w:rFonts w:cs="Arial"/>
        </w:rPr>
        <w:t xml:space="preserve"> ul.</w:t>
      </w:r>
      <w:r w:rsidR="00EA0E11">
        <w:rPr>
          <w:rFonts w:cs="Arial"/>
        </w:rPr>
        <w:t xml:space="preserve"> </w:t>
      </w:r>
      <w:r w:rsidRPr="00EA0E11">
        <w:rPr>
          <w:rFonts w:cs="Arial"/>
        </w:rPr>
        <w:t>Wyścigow</w:t>
      </w:r>
      <w:r w:rsidR="00613F31" w:rsidRPr="00EA0E11">
        <w:rPr>
          <w:rFonts w:cs="Arial"/>
        </w:rPr>
        <w:t>a</w:t>
      </w:r>
      <w:r w:rsidR="00EA0E11" w:rsidRPr="00EA0E11">
        <w:rPr>
          <w:rFonts w:cs="Arial"/>
        </w:rPr>
        <w:t xml:space="preserve"> </w:t>
      </w:r>
      <w:r w:rsidRPr="00EA0E11">
        <w:rPr>
          <w:rFonts w:cs="Arial"/>
        </w:rPr>
        <w:t>16</w:t>
      </w:r>
      <w:r w:rsidR="00EA0E11" w:rsidRPr="00EA0E11">
        <w:rPr>
          <w:rFonts w:cs="Arial"/>
        </w:rPr>
        <w:t xml:space="preserve">, 26 – 600 Radom </w:t>
      </w:r>
      <w:r w:rsidRPr="00EA0E11">
        <w:rPr>
          <w:rFonts w:cs="Arial"/>
        </w:rPr>
        <w:t>oferujemy kompleksowe wykonanie przedmiotu zamówienia zgodnie z</w:t>
      </w:r>
      <w:r w:rsidR="00EA0E11">
        <w:rPr>
          <w:rFonts w:cs="Arial"/>
        </w:rPr>
        <w:t xml:space="preserve"> </w:t>
      </w:r>
      <w:r w:rsidRPr="00EA0E11">
        <w:rPr>
          <w:rFonts w:cs="Arial"/>
        </w:rPr>
        <w:t>poniższym wykazem:</w:t>
      </w:r>
    </w:p>
    <w:p w14:paraId="07512217" w14:textId="77777777" w:rsidR="00046BAF" w:rsidRPr="001E0799" w:rsidRDefault="00046BAF" w:rsidP="0003169A">
      <w:pPr>
        <w:suppressAutoHyphens w:val="0"/>
        <w:rPr>
          <w:rFonts w:cs="Arial"/>
        </w:rPr>
      </w:pPr>
    </w:p>
    <w:p w14:paraId="7BBF0627" w14:textId="44A172FD" w:rsidR="0069629D" w:rsidRDefault="0069629D" w:rsidP="0069629D">
      <w:pPr>
        <w:suppressAutoHyphens w:val="0"/>
        <w:jc w:val="left"/>
        <w:rPr>
          <w:rFonts w:cs="Arial"/>
          <w:b/>
          <w:szCs w:val="20"/>
        </w:rPr>
      </w:pPr>
    </w:p>
    <w:p w14:paraId="0D2B6730" w14:textId="77777777" w:rsidR="00046BAF" w:rsidRPr="0059206F" w:rsidRDefault="00046BAF" w:rsidP="00046BAF">
      <w:pPr>
        <w:suppressAutoHyphens w:val="0"/>
        <w:spacing w:before="40" w:after="60"/>
        <w:rPr>
          <w:rFonts w:cs="Arial"/>
          <w:sz w:val="22"/>
        </w:rPr>
      </w:pPr>
      <w:r w:rsidRPr="0059206F">
        <w:rPr>
          <w:rFonts w:cs="Arial"/>
          <w:b/>
          <w:sz w:val="22"/>
          <w:u w:val="single"/>
        </w:rPr>
        <w:lastRenderedPageBreak/>
        <w:t xml:space="preserve">UWAGA: Brak wskazania w tabeli w formularzu cenowym nazwy oferowanego produktu będzie skutkowało, że oferta nie będzie </w:t>
      </w:r>
      <w:r w:rsidRPr="0059206F">
        <w:rPr>
          <w:rFonts w:cs="Arial"/>
          <w:b/>
          <w:bCs/>
          <w:sz w:val="22"/>
          <w:u w:val="single"/>
        </w:rPr>
        <w:t>podlegała ocenie przez Zamawiającego przy wyborze najkorzystniejszej oferty.</w:t>
      </w:r>
    </w:p>
    <w:p w14:paraId="00C52942" w14:textId="77777777" w:rsidR="00046BAF" w:rsidRPr="001E0799" w:rsidRDefault="00046BAF" w:rsidP="0069629D">
      <w:pPr>
        <w:suppressAutoHyphens w:val="0"/>
        <w:jc w:val="left"/>
        <w:rPr>
          <w:rFonts w:cs="Arial"/>
          <w:b/>
          <w:szCs w:val="20"/>
        </w:rPr>
      </w:pPr>
    </w:p>
    <w:tbl>
      <w:tblPr>
        <w:tblW w:w="518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03"/>
        <w:gridCol w:w="1932"/>
        <w:gridCol w:w="1387"/>
        <w:gridCol w:w="717"/>
        <w:gridCol w:w="614"/>
        <w:gridCol w:w="941"/>
        <w:gridCol w:w="907"/>
        <w:gridCol w:w="840"/>
        <w:gridCol w:w="941"/>
        <w:gridCol w:w="1314"/>
      </w:tblGrid>
      <w:tr w:rsidR="0069629D" w:rsidRPr="00C210BB" w14:paraId="065818D4" w14:textId="77777777" w:rsidTr="005E59CA">
        <w:trPr>
          <w:trHeight w:val="1642"/>
        </w:trPr>
        <w:tc>
          <w:tcPr>
            <w:tcW w:w="249" w:type="pct"/>
            <w:tcBorders>
              <w:top w:val="single" w:sz="4" w:space="0" w:color="auto"/>
              <w:bottom w:val="single" w:sz="4" w:space="0" w:color="auto"/>
              <w:right w:val="single" w:sz="4" w:space="0" w:color="auto"/>
            </w:tcBorders>
            <w:vAlign w:val="center"/>
          </w:tcPr>
          <w:p w14:paraId="6A5C0EC3"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L.p.</w:t>
            </w:r>
          </w:p>
        </w:tc>
        <w:tc>
          <w:tcPr>
            <w:tcW w:w="957" w:type="pct"/>
            <w:tcBorders>
              <w:top w:val="single" w:sz="4" w:space="0" w:color="auto"/>
              <w:left w:val="single" w:sz="4" w:space="0" w:color="auto"/>
              <w:bottom w:val="single" w:sz="4" w:space="0" w:color="auto"/>
              <w:right w:val="single" w:sz="4" w:space="0" w:color="auto"/>
            </w:tcBorders>
            <w:vAlign w:val="center"/>
          </w:tcPr>
          <w:p w14:paraId="68AF2DC6"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Przedmiot zamówienia</w:t>
            </w:r>
          </w:p>
        </w:tc>
        <w:tc>
          <w:tcPr>
            <w:tcW w:w="687" w:type="pct"/>
            <w:tcBorders>
              <w:top w:val="single" w:sz="4" w:space="0" w:color="auto"/>
              <w:left w:val="single" w:sz="4" w:space="0" w:color="auto"/>
              <w:bottom w:val="single" w:sz="4" w:space="0" w:color="auto"/>
              <w:right w:val="single" w:sz="4" w:space="0" w:color="auto"/>
            </w:tcBorders>
            <w:vAlign w:val="center"/>
          </w:tcPr>
          <w:p w14:paraId="237BE417" w14:textId="27EC234F" w:rsidR="0069629D" w:rsidRPr="00C210BB" w:rsidRDefault="0069629D" w:rsidP="0069629D">
            <w:pPr>
              <w:suppressAutoHyphens w:val="0"/>
              <w:spacing w:after="0" w:line="240" w:lineRule="auto"/>
              <w:jc w:val="center"/>
              <w:rPr>
                <w:rFonts w:cs="Arial"/>
                <w:b/>
                <w:szCs w:val="20"/>
              </w:rPr>
            </w:pPr>
            <w:r w:rsidRPr="00C210BB">
              <w:rPr>
                <w:rFonts w:cs="Arial"/>
                <w:b/>
                <w:szCs w:val="20"/>
              </w:rPr>
              <w:t xml:space="preserve">Nazwa </w:t>
            </w:r>
            <w:r w:rsidR="00046BAF" w:rsidRPr="00C210BB">
              <w:rPr>
                <w:rFonts w:cs="Arial"/>
                <w:b/>
                <w:szCs w:val="20"/>
              </w:rPr>
              <w:t>handlowa</w:t>
            </w:r>
            <w:r w:rsidRPr="00C210BB">
              <w:rPr>
                <w:rFonts w:cs="Arial"/>
                <w:b/>
                <w:szCs w:val="20"/>
              </w:rPr>
              <w:t xml:space="preserve"> produktu</w:t>
            </w:r>
          </w:p>
        </w:tc>
        <w:tc>
          <w:tcPr>
            <w:tcW w:w="355" w:type="pct"/>
            <w:tcBorders>
              <w:top w:val="single" w:sz="4" w:space="0" w:color="auto"/>
              <w:left w:val="single" w:sz="4" w:space="0" w:color="auto"/>
              <w:bottom w:val="single" w:sz="4" w:space="0" w:color="auto"/>
              <w:right w:val="single" w:sz="4" w:space="0" w:color="auto"/>
            </w:tcBorders>
            <w:vAlign w:val="center"/>
          </w:tcPr>
          <w:p w14:paraId="62EA140E"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j. m.</w:t>
            </w:r>
          </w:p>
        </w:tc>
        <w:tc>
          <w:tcPr>
            <w:tcW w:w="304" w:type="pct"/>
            <w:tcBorders>
              <w:top w:val="single" w:sz="4" w:space="0" w:color="auto"/>
              <w:left w:val="single" w:sz="4" w:space="0" w:color="auto"/>
              <w:bottom w:val="single" w:sz="4" w:space="0" w:color="auto"/>
              <w:right w:val="single" w:sz="4" w:space="0" w:color="auto"/>
            </w:tcBorders>
            <w:vAlign w:val="center"/>
          </w:tcPr>
          <w:p w14:paraId="491044C9"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ilość jedn.</w:t>
            </w:r>
          </w:p>
        </w:tc>
        <w:tc>
          <w:tcPr>
            <w:tcW w:w="466" w:type="pct"/>
            <w:tcBorders>
              <w:top w:val="single" w:sz="4" w:space="0" w:color="auto"/>
              <w:left w:val="single" w:sz="4" w:space="0" w:color="auto"/>
              <w:bottom w:val="single" w:sz="4" w:space="0" w:color="auto"/>
              <w:right w:val="single" w:sz="4" w:space="0" w:color="auto"/>
            </w:tcBorders>
            <w:vAlign w:val="center"/>
          </w:tcPr>
          <w:p w14:paraId="102BBBD9"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Cena  jedn.  netto</w:t>
            </w:r>
            <w:r w:rsidRPr="00C210BB">
              <w:rPr>
                <w:rFonts w:cs="Arial"/>
                <w:b/>
                <w:szCs w:val="20"/>
              </w:rPr>
              <w:br/>
              <w:t xml:space="preserve"> w PLN</w:t>
            </w:r>
          </w:p>
        </w:tc>
        <w:tc>
          <w:tcPr>
            <w:tcW w:w="449" w:type="pct"/>
            <w:tcBorders>
              <w:top w:val="single" w:sz="4" w:space="0" w:color="auto"/>
              <w:left w:val="single" w:sz="4" w:space="0" w:color="auto"/>
              <w:bottom w:val="single" w:sz="4" w:space="0" w:color="auto"/>
              <w:right w:val="single" w:sz="4" w:space="0" w:color="auto"/>
            </w:tcBorders>
            <w:vAlign w:val="center"/>
          </w:tcPr>
          <w:p w14:paraId="78D22BBA"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 xml:space="preserve">wartość </w:t>
            </w:r>
            <w:r w:rsidRPr="00C210BB">
              <w:rPr>
                <w:rFonts w:cs="Arial"/>
                <w:b/>
                <w:szCs w:val="20"/>
              </w:rPr>
              <w:br/>
              <w:t xml:space="preserve">netto </w:t>
            </w:r>
            <w:r w:rsidRPr="00C210BB">
              <w:rPr>
                <w:rFonts w:cs="Arial"/>
                <w:b/>
                <w:szCs w:val="20"/>
              </w:rPr>
              <w:br/>
              <w:t>w PLN</w:t>
            </w:r>
          </w:p>
        </w:tc>
        <w:tc>
          <w:tcPr>
            <w:tcW w:w="416" w:type="pct"/>
            <w:tcBorders>
              <w:top w:val="single" w:sz="4" w:space="0" w:color="auto"/>
              <w:left w:val="single" w:sz="4" w:space="0" w:color="auto"/>
              <w:bottom w:val="single" w:sz="4" w:space="0" w:color="auto"/>
              <w:right w:val="single" w:sz="4" w:space="0" w:color="auto"/>
            </w:tcBorders>
            <w:vAlign w:val="center"/>
          </w:tcPr>
          <w:p w14:paraId="31E46BBE"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Stawka</w:t>
            </w:r>
          </w:p>
          <w:p w14:paraId="23062487"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VAT %</w:t>
            </w:r>
          </w:p>
        </w:tc>
        <w:tc>
          <w:tcPr>
            <w:tcW w:w="466" w:type="pct"/>
            <w:tcBorders>
              <w:top w:val="single" w:sz="4" w:space="0" w:color="auto"/>
              <w:left w:val="single" w:sz="4" w:space="0" w:color="auto"/>
              <w:bottom w:val="single" w:sz="4" w:space="0" w:color="auto"/>
              <w:right w:val="single" w:sz="4" w:space="0" w:color="auto"/>
            </w:tcBorders>
            <w:vAlign w:val="center"/>
          </w:tcPr>
          <w:p w14:paraId="3DB413FA"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 xml:space="preserve">Wartość  Vat </w:t>
            </w:r>
            <w:r w:rsidRPr="00C210BB">
              <w:rPr>
                <w:rFonts w:cs="Arial"/>
                <w:b/>
                <w:szCs w:val="20"/>
              </w:rPr>
              <w:br/>
              <w:t>w PLN</w:t>
            </w:r>
          </w:p>
        </w:tc>
        <w:tc>
          <w:tcPr>
            <w:tcW w:w="651" w:type="pct"/>
            <w:tcBorders>
              <w:top w:val="single" w:sz="4" w:space="0" w:color="auto"/>
              <w:left w:val="single" w:sz="4" w:space="0" w:color="auto"/>
              <w:bottom w:val="single" w:sz="4" w:space="0" w:color="auto"/>
            </w:tcBorders>
            <w:vAlign w:val="center"/>
          </w:tcPr>
          <w:p w14:paraId="406F3BDB" w14:textId="77777777" w:rsidR="0069629D" w:rsidRPr="00C210BB" w:rsidRDefault="0069629D" w:rsidP="0069629D">
            <w:pPr>
              <w:suppressAutoHyphens w:val="0"/>
              <w:spacing w:after="0" w:line="240" w:lineRule="auto"/>
              <w:jc w:val="center"/>
              <w:rPr>
                <w:rFonts w:cs="Arial"/>
                <w:b/>
                <w:szCs w:val="20"/>
              </w:rPr>
            </w:pPr>
            <w:r w:rsidRPr="00C210BB">
              <w:rPr>
                <w:rFonts w:cs="Arial"/>
                <w:b/>
                <w:szCs w:val="20"/>
              </w:rPr>
              <w:t xml:space="preserve">Wartość  brutto </w:t>
            </w:r>
            <w:r w:rsidRPr="00C210BB">
              <w:rPr>
                <w:rFonts w:cs="Arial"/>
                <w:b/>
                <w:szCs w:val="20"/>
              </w:rPr>
              <w:br/>
              <w:t>w PLN</w:t>
            </w:r>
          </w:p>
        </w:tc>
      </w:tr>
      <w:tr w:rsidR="00EE0490" w:rsidRPr="00C210BB" w14:paraId="44694398" w14:textId="77777777" w:rsidTr="00FC125A">
        <w:trPr>
          <w:trHeight w:val="706"/>
        </w:trPr>
        <w:tc>
          <w:tcPr>
            <w:tcW w:w="249" w:type="pct"/>
            <w:tcBorders>
              <w:top w:val="single" w:sz="4" w:space="0" w:color="auto"/>
              <w:bottom w:val="single" w:sz="4" w:space="0" w:color="auto"/>
              <w:right w:val="single" w:sz="4" w:space="0" w:color="auto"/>
            </w:tcBorders>
            <w:vAlign w:val="center"/>
          </w:tcPr>
          <w:p w14:paraId="7CBD2F70" w14:textId="01423088" w:rsidR="00EE0490" w:rsidRPr="00C210BB" w:rsidRDefault="00EE0490" w:rsidP="00EE0490">
            <w:pPr>
              <w:suppressAutoHyphens w:val="0"/>
              <w:spacing w:after="0" w:line="240" w:lineRule="auto"/>
              <w:ind w:left="284" w:hanging="284"/>
              <w:jc w:val="center"/>
              <w:rPr>
                <w:rFonts w:cs="Arial"/>
                <w:szCs w:val="20"/>
              </w:rPr>
            </w:pPr>
            <w:r w:rsidRPr="00C210BB">
              <w:rPr>
                <w:rFonts w:cs="Arial"/>
                <w:szCs w:val="20"/>
              </w:rPr>
              <w:t>1.</w:t>
            </w:r>
          </w:p>
        </w:tc>
        <w:tc>
          <w:tcPr>
            <w:tcW w:w="957" w:type="pct"/>
            <w:tcBorders>
              <w:top w:val="single" w:sz="4" w:space="0" w:color="auto"/>
              <w:left w:val="single" w:sz="4" w:space="0" w:color="auto"/>
              <w:bottom w:val="single" w:sz="4" w:space="0" w:color="auto"/>
              <w:right w:val="single" w:sz="4" w:space="0" w:color="auto"/>
            </w:tcBorders>
            <w:vAlign w:val="center"/>
          </w:tcPr>
          <w:p w14:paraId="00D1E543" w14:textId="4D9B462E" w:rsidR="00EE0490" w:rsidRPr="0094062C" w:rsidRDefault="00EE0490" w:rsidP="00EE0490">
            <w:pPr>
              <w:suppressAutoHyphens w:val="0"/>
              <w:rPr>
                <w:rFonts w:cs="Arial"/>
                <w:color w:val="000000"/>
                <w:szCs w:val="20"/>
              </w:rPr>
            </w:pPr>
            <w:r>
              <w:rPr>
                <w:rFonts w:cs="Arial"/>
                <w:color w:val="000000"/>
                <w:szCs w:val="20"/>
              </w:rPr>
              <w:t>Filet mrożony z dorsza bez skóry SHP</w:t>
            </w:r>
          </w:p>
        </w:tc>
        <w:tc>
          <w:tcPr>
            <w:tcW w:w="687" w:type="pct"/>
            <w:tcBorders>
              <w:top w:val="single" w:sz="4" w:space="0" w:color="auto"/>
              <w:left w:val="single" w:sz="4" w:space="0" w:color="auto"/>
              <w:bottom w:val="single" w:sz="4" w:space="0" w:color="auto"/>
              <w:right w:val="single" w:sz="4" w:space="0" w:color="auto"/>
            </w:tcBorders>
            <w:vAlign w:val="center"/>
          </w:tcPr>
          <w:p w14:paraId="0F54DB56" w14:textId="77777777" w:rsidR="00EE0490" w:rsidRPr="0094062C" w:rsidRDefault="00EE0490" w:rsidP="00EE0490">
            <w:pPr>
              <w:suppressAutoHyphens w:val="0"/>
              <w:spacing w:after="0" w:line="240" w:lineRule="auto"/>
              <w:jc w:val="left"/>
              <w:rPr>
                <w:rFonts w:cs="Arial"/>
                <w:szCs w:val="20"/>
              </w:rPr>
            </w:pPr>
          </w:p>
        </w:tc>
        <w:tc>
          <w:tcPr>
            <w:tcW w:w="355" w:type="pct"/>
            <w:tcBorders>
              <w:top w:val="single" w:sz="4" w:space="0" w:color="auto"/>
              <w:left w:val="single" w:sz="4" w:space="0" w:color="auto"/>
              <w:bottom w:val="single" w:sz="4" w:space="0" w:color="auto"/>
              <w:right w:val="nil"/>
            </w:tcBorders>
            <w:vAlign w:val="center"/>
          </w:tcPr>
          <w:p w14:paraId="456F3B39" w14:textId="545BCC68"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single" w:sz="4" w:space="0" w:color="auto"/>
              <w:left w:val="single" w:sz="4" w:space="0" w:color="auto"/>
              <w:bottom w:val="single" w:sz="4" w:space="0" w:color="auto"/>
              <w:right w:val="single" w:sz="4" w:space="0" w:color="auto"/>
            </w:tcBorders>
            <w:vAlign w:val="center"/>
          </w:tcPr>
          <w:p w14:paraId="573FDBE6" w14:textId="60BD8939"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400</w:t>
            </w:r>
          </w:p>
        </w:tc>
        <w:tc>
          <w:tcPr>
            <w:tcW w:w="466" w:type="pct"/>
            <w:tcBorders>
              <w:top w:val="single" w:sz="4" w:space="0" w:color="auto"/>
              <w:left w:val="single" w:sz="4" w:space="0" w:color="auto"/>
              <w:bottom w:val="single" w:sz="4" w:space="0" w:color="auto"/>
              <w:right w:val="single" w:sz="4" w:space="0" w:color="auto"/>
            </w:tcBorders>
            <w:vAlign w:val="center"/>
          </w:tcPr>
          <w:p w14:paraId="47E3F526" w14:textId="77777777" w:rsidR="00EE0490" w:rsidRPr="00C210BB" w:rsidRDefault="00EE0490" w:rsidP="00EE0490">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0F40908B" w14:textId="77777777" w:rsidR="00EE0490" w:rsidRPr="00C210BB" w:rsidRDefault="00EE0490" w:rsidP="00EE0490">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3AF5E0E4" w14:textId="77777777" w:rsidR="00EE0490" w:rsidRPr="00C210BB" w:rsidRDefault="00EE0490" w:rsidP="00EE0490">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05C14DBE" w14:textId="77777777" w:rsidR="00EE0490" w:rsidRPr="00C210BB" w:rsidRDefault="00EE0490" w:rsidP="00EE0490">
            <w:pPr>
              <w:suppressAutoHyphens w:val="0"/>
              <w:spacing w:after="0"/>
              <w:rPr>
                <w:rFonts w:cs="Arial"/>
                <w:szCs w:val="20"/>
              </w:rPr>
            </w:pPr>
          </w:p>
        </w:tc>
        <w:tc>
          <w:tcPr>
            <w:tcW w:w="651" w:type="pct"/>
            <w:tcBorders>
              <w:top w:val="single" w:sz="4" w:space="0" w:color="auto"/>
              <w:left w:val="single" w:sz="4" w:space="0" w:color="auto"/>
              <w:bottom w:val="single" w:sz="4" w:space="0" w:color="auto"/>
            </w:tcBorders>
            <w:vAlign w:val="center"/>
          </w:tcPr>
          <w:p w14:paraId="63D02D5D" w14:textId="77777777" w:rsidR="00EE0490" w:rsidRPr="00C210BB" w:rsidRDefault="00EE0490" w:rsidP="00EE0490">
            <w:pPr>
              <w:suppressAutoHyphens w:val="0"/>
              <w:spacing w:after="0"/>
              <w:rPr>
                <w:rFonts w:cs="Arial"/>
                <w:szCs w:val="20"/>
              </w:rPr>
            </w:pPr>
          </w:p>
        </w:tc>
      </w:tr>
      <w:tr w:rsidR="00EE0490" w:rsidRPr="00C210BB" w14:paraId="06C546F9" w14:textId="77777777" w:rsidTr="00FC125A">
        <w:trPr>
          <w:trHeight w:val="706"/>
        </w:trPr>
        <w:tc>
          <w:tcPr>
            <w:tcW w:w="249" w:type="pct"/>
            <w:tcBorders>
              <w:top w:val="single" w:sz="4" w:space="0" w:color="auto"/>
              <w:bottom w:val="single" w:sz="4" w:space="0" w:color="auto"/>
              <w:right w:val="single" w:sz="4" w:space="0" w:color="auto"/>
            </w:tcBorders>
            <w:vAlign w:val="center"/>
          </w:tcPr>
          <w:p w14:paraId="1552ECE5" w14:textId="070A70F1" w:rsidR="00EE0490" w:rsidRPr="00C210BB" w:rsidRDefault="00EE0490" w:rsidP="00EE0490">
            <w:pPr>
              <w:suppressAutoHyphens w:val="0"/>
              <w:spacing w:after="0" w:line="240" w:lineRule="auto"/>
              <w:ind w:left="284" w:hanging="284"/>
              <w:jc w:val="center"/>
              <w:rPr>
                <w:rFonts w:cs="Arial"/>
                <w:szCs w:val="20"/>
              </w:rPr>
            </w:pPr>
            <w:r w:rsidRPr="00C210BB">
              <w:rPr>
                <w:rFonts w:cs="Arial"/>
                <w:szCs w:val="20"/>
              </w:rPr>
              <w:t>2.</w:t>
            </w:r>
          </w:p>
        </w:tc>
        <w:tc>
          <w:tcPr>
            <w:tcW w:w="957" w:type="pct"/>
            <w:tcBorders>
              <w:top w:val="nil"/>
              <w:left w:val="single" w:sz="4" w:space="0" w:color="auto"/>
              <w:bottom w:val="single" w:sz="4" w:space="0" w:color="auto"/>
              <w:right w:val="single" w:sz="4" w:space="0" w:color="auto"/>
            </w:tcBorders>
            <w:vAlign w:val="center"/>
          </w:tcPr>
          <w:p w14:paraId="2956DC64" w14:textId="58E0267B" w:rsidR="00EE0490" w:rsidRPr="0094062C" w:rsidRDefault="00EE0490" w:rsidP="00EE0490">
            <w:pPr>
              <w:suppressAutoHyphens w:val="0"/>
              <w:rPr>
                <w:rFonts w:cs="Arial"/>
                <w:color w:val="000000"/>
                <w:szCs w:val="20"/>
              </w:rPr>
            </w:pPr>
            <w:r>
              <w:rPr>
                <w:rFonts w:cs="Arial"/>
                <w:color w:val="000000"/>
                <w:szCs w:val="20"/>
              </w:rPr>
              <w:t xml:space="preserve">Filet mrożony z </w:t>
            </w:r>
            <w:proofErr w:type="spellStart"/>
            <w:r>
              <w:rPr>
                <w:rFonts w:cs="Arial"/>
                <w:color w:val="000000"/>
                <w:szCs w:val="20"/>
              </w:rPr>
              <w:t>miruny</w:t>
            </w:r>
            <w:proofErr w:type="spellEnd"/>
            <w:r>
              <w:rPr>
                <w:rFonts w:cs="Arial"/>
                <w:color w:val="000000"/>
                <w:szCs w:val="20"/>
              </w:rPr>
              <w:t xml:space="preserve"> ze skórą</w:t>
            </w:r>
          </w:p>
        </w:tc>
        <w:tc>
          <w:tcPr>
            <w:tcW w:w="687" w:type="pct"/>
            <w:tcBorders>
              <w:top w:val="single" w:sz="4" w:space="0" w:color="auto"/>
              <w:left w:val="single" w:sz="4" w:space="0" w:color="auto"/>
              <w:bottom w:val="single" w:sz="4" w:space="0" w:color="auto"/>
              <w:right w:val="single" w:sz="4" w:space="0" w:color="auto"/>
            </w:tcBorders>
            <w:vAlign w:val="center"/>
          </w:tcPr>
          <w:p w14:paraId="0451C1F2" w14:textId="77777777" w:rsidR="00EE0490" w:rsidRPr="0094062C" w:rsidRDefault="00EE0490" w:rsidP="00EE0490">
            <w:pPr>
              <w:suppressAutoHyphens w:val="0"/>
              <w:spacing w:after="0" w:line="240" w:lineRule="auto"/>
              <w:jc w:val="left"/>
              <w:rPr>
                <w:rFonts w:cs="Arial"/>
                <w:szCs w:val="20"/>
              </w:rPr>
            </w:pPr>
          </w:p>
        </w:tc>
        <w:tc>
          <w:tcPr>
            <w:tcW w:w="355" w:type="pct"/>
            <w:tcBorders>
              <w:top w:val="nil"/>
              <w:left w:val="single" w:sz="4" w:space="0" w:color="auto"/>
              <w:bottom w:val="single" w:sz="4" w:space="0" w:color="auto"/>
              <w:right w:val="nil"/>
            </w:tcBorders>
            <w:vAlign w:val="center"/>
          </w:tcPr>
          <w:p w14:paraId="4F8A1DAE" w14:textId="62462892"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nil"/>
              <w:left w:val="single" w:sz="4" w:space="0" w:color="auto"/>
              <w:bottom w:val="single" w:sz="4" w:space="0" w:color="auto"/>
              <w:right w:val="single" w:sz="4" w:space="0" w:color="auto"/>
            </w:tcBorders>
            <w:vAlign w:val="center"/>
          </w:tcPr>
          <w:p w14:paraId="00A181F8" w14:textId="388F5337"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400</w:t>
            </w:r>
          </w:p>
        </w:tc>
        <w:tc>
          <w:tcPr>
            <w:tcW w:w="466" w:type="pct"/>
            <w:tcBorders>
              <w:top w:val="single" w:sz="4" w:space="0" w:color="auto"/>
              <w:left w:val="single" w:sz="4" w:space="0" w:color="auto"/>
              <w:bottom w:val="single" w:sz="4" w:space="0" w:color="auto"/>
              <w:right w:val="single" w:sz="4" w:space="0" w:color="auto"/>
            </w:tcBorders>
            <w:vAlign w:val="center"/>
          </w:tcPr>
          <w:p w14:paraId="4F03ADD5" w14:textId="77777777" w:rsidR="00EE0490" w:rsidRPr="00C210BB" w:rsidRDefault="00EE0490" w:rsidP="00EE0490">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5B309AB2" w14:textId="77777777" w:rsidR="00EE0490" w:rsidRPr="00C210BB" w:rsidRDefault="00EE0490" w:rsidP="00EE0490">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72AB8D8E" w14:textId="77777777" w:rsidR="00EE0490" w:rsidRPr="00C210BB" w:rsidRDefault="00EE0490" w:rsidP="00EE0490">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3A627A32" w14:textId="77777777" w:rsidR="00EE0490" w:rsidRPr="00C210BB" w:rsidRDefault="00EE0490" w:rsidP="00EE0490">
            <w:pPr>
              <w:suppressAutoHyphens w:val="0"/>
              <w:spacing w:after="0"/>
              <w:rPr>
                <w:rFonts w:cs="Arial"/>
                <w:szCs w:val="20"/>
              </w:rPr>
            </w:pPr>
          </w:p>
        </w:tc>
        <w:tc>
          <w:tcPr>
            <w:tcW w:w="651" w:type="pct"/>
            <w:tcBorders>
              <w:top w:val="single" w:sz="4" w:space="0" w:color="auto"/>
              <w:left w:val="single" w:sz="4" w:space="0" w:color="auto"/>
              <w:bottom w:val="single" w:sz="4" w:space="0" w:color="auto"/>
            </w:tcBorders>
            <w:vAlign w:val="center"/>
          </w:tcPr>
          <w:p w14:paraId="6EF6A282" w14:textId="77777777" w:rsidR="00EE0490" w:rsidRPr="00C210BB" w:rsidRDefault="00EE0490" w:rsidP="00EE0490">
            <w:pPr>
              <w:suppressAutoHyphens w:val="0"/>
              <w:spacing w:after="0"/>
              <w:rPr>
                <w:rFonts w:cs="Arial"/>
                <w:szCs w:val="20"/>
              </w:rPr>
            </w:pPr>
          </w:p>
        </w:tc>
      </w:tr>
      <w:tr w:rsidR="00EE0490" w:rsidRPr="00C210BB" w14:paraId="569A4266" w14:textId="77777777" w:rsidTr="00FC125A">
        <w:trPr>
          <w:trHeight w:val="780"/>
        </w:trPr>
        <w:tc>
          <w:tcPr>
            <w:tcW w:w="249" w:type="pct"/>
            <w:tcBorders>
              <w:top w:val="single" w:sz="4" w:space="0" w:color="auto"/>
              <w:bottom w:val="single" w:sz="4" w:space="0" w:color="auto"/>
              <w:right w:val="single" w:sz="4" w:space="0" w:color="auto"/>
            </w:tcBorders>
            <w:vAlign w:val="center"/>
          </w:tcPr>
          <w:p w14:paraId="594067BE" w14:textId="06C2FA71" w:rsidR="00EE0490" w:rsidRPr="00C210BB" w:rsidRDefault="00EE0490" w:rsidP="00EE0490">
            <w:pPr>
              <w:suppressAutoHyphens w:val="0"/>
              <w:spacing w:after="0" w:line="240" w:lineRule="auto"/>
              <w:ind w:left="284" w:hanging="284"/>
              <w:jc w:val="center"/>
              <w:rPr>
                <w:rFonts w:cs="Arial"/>
                <w:szCs w:val="20"/>
              </w:rPr>
            </w:pPr>
            <w:r w:rsidRPr="00C210BB">
              <w:rPr>
                <w:rFonts w:cs="Arial"/>
                <w:szCs w:val="20"/>
              </w:rPr>
              <w:t>3.</w:t>
            </w:r>
          </w:p>
        </w:tc>
        <w:tc>
          <w:tcPr>
            <w:tcW w:w="957" w:type="pct"/>
            <w:tcBorders>
              <w:top w:val="nil"/>
              <w:left w:val="single" w:sz="4" w:space="0" w:color="auto"/>
              <w:bottom w:val="single" w:sz="4" w:space="0" w:color="auto"/>
              <w:right w:val="single" w:sz="4" w:space="0" w:color="auto"/>
            </w:tcBorders>
            <w:vAlign w:val="center"/>
          </w:tcPr>
          <w:p w14:paraId="16D8C116" w14:textId="2A31195F" w:rsidR="00EE0490" w:rsidRPr="0094062C" w:rsidRDefault="00EE0490" w:rsidP="00EE0490">
            <w:pPr>
              <w:suppressAutoHyphens w:val="0"/>
              <w:rPr>
                <w:rFonts w:cs="Arial"/>
                <w:color w:val="000000"/>
                <w:szCs w:val="20"/>
              </w:rPr>
            </w:pPr>
            <w:r>
              <w:rPr>
                <w:rFonts w:cs="Arial"/>
                <w:color w:val="000000"/>
                <w:szCs w:val="20"/>
              </w:rPr>
              <w:t xml:space="preserve">Makrela wędzona </w:t>
            </w:r>
          </w:p>
        </w:tc>
        <w:tc>
          <w:tcPr>
            <w:tcW w:w="687" w:type="pct"/>
            <w:tcBorders>
              <w:top w:val="single" w:sz="4" w:space="0" w:color="auto"/>
              <w:left w:val="single" w:sz="4" w:space="0" w:color="auto"/>
              <w:bottom w:val="single" w:sz="4" w:space="0" w:color="auto"/>
              <w:right w:val="single" w:sz="4" w:space="0" w:color="auto"/>
            </w:tcBorders>
            <w:vAlign w:val="center"/>
          </w:tcPr>
          <w:p w14:paraId="14743366" w14:textId="77777777" w:rsidR="00EE0490" w:rsidRPr="0094062C" w:rsidRDefault="00EE0490" w:rsidP="00EE0490">
            <w:pPr>
              <w:suppressAutoHyphens w:val="0"/>
              <w:spacing w:after="0" w:line="240" w:lineRule="auto"/>
              <w:jc w:val="left"/>
              <w:rPr>
                <w:rFonts w:cs="Arial"/>
                <w:szCs w:val="20"/>
              </w:rPr>
            </w:pPr>
          </w:p>
        </w:tc>
        <w:tc>
          <w:tcPr>
            <w:tcW w:w="355" w:type="pct"/>
            <w:tcBorders>
              <w:top w:val="nil"/>
              <w:left w:val="single" w:sz="4" w:space="0" w:color="auto"/>
              <w:bottom w:val="single" w:sz="4" w:space="0" w:color="auto"/>
              <w:right w:val="nil"/>
            </w:tcBorders>
            <w:vAlign w:val="center"/>
          </w:tcPr>
          <w:p w14:paraId="48E491B1" w14:textId="6D782737"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nil"/>
              <w:left w:val="single" w:sz="4" w:space="0" w:color="auto"/>
              <w:bottom w:val="single" w:sz="4" w:space="0" w:color="auto"/>
              <w:right w:val="single" w:sz="4" w:space="0" w:color="auto"/>
            </w:tcBorders>
            <w:vAlign w:val="center"/>
          </w:tcPr>
          <w:p w14:paraId="03B611A4" w14:textId="358558B3"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80</w:t>
            </w:r>
          </w:p>
        </w:tc>
        <w:tc>
          <w:tcPr>
            <w:tcW w:w="466" w:type="pct"/>
            <w:tcBorders>
              <w:top w:val="single" w:sz="4" w:space="0" w:color="auto"/>
              <w:left w:val="single" w:sz="4" w:space="0" w:color="auto"/>
              <w:bottom w:val="single" w:sz="4" w:space="0" w:color="auto"/>
              <w:right w:val="single" w:sz="4" w:space="0" w:color="auto"/>
            </w:tcBorders>
            <w:vAlign w:val="center"/>
          </w:tcPr>
          <w:p w14:paraId="7ACF67FD" w14:textId="77777777" w:rsidR="00EE0490" w:rsidRPr="00C210BB" w:rsidRDefault="00EE0490" w:rsidP="00EE0490">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01D54395" w14:textId="77777777" w:rsidR="00EE0490" w:rsidRPr="00C210BB" w:rsidRDefault="00EE0490" w:rsidP="00EE0490">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6D8E698B" w14:textId="77777777" w:rsidR="00EE0490" w:rsidRPr="00C210BB" w:rsidRDefault="00EE0490" w:rsidP="00EE0490">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0B73DF1B" w14:textId="77777777" w:rsidR="00EE0490" w:rsidRPr="00C210BB" w:rsidRDefault="00EE0490" w:rsidP="00EE0490">
            <w:pPr>
              <w:suppressAutoHyphens w:val="0"/>
              <w:spacing w:after="0"/>
              <w:rPr>
                <w:rFonts w:cs="Arial"/>
                <w:szCs w:val="20"/>
              </w:rPr>
            </w:pPr>
          </w:p>
        </w:tc>
        <w:tc>
          <w:tcPr>
            <w:tcW w:w="651" w:type="pct"/>
            <w:tcBorders>
              <w:top w:val="single" w:sz="4" w:space="0" w:color="auto"/>
              <w:left w:val="single" w:sz="4" w:space="0" w:color="auto"/>
              <w:bottom w:val="single" w:sz="4" w:space="0" w:color="auto"/>
            </w:tcBorders>
            <w:vAlign w:val="center"/>
          </w:tcPr>
          <w:p w14:paraId="7742BEAF" w14:textId="77777777" w:rsidR="00EE0490" w:rsidRPr="00C210BB" w:rsidRDefault="00EE0490" w:rsidP="00EE0490">
            <w:pPr>
              <w:suppressAutoHyphens w:val="0"/>
              <w:spacing w:after="0"/>
              <w:rPr>
                <w:rFonts w:cs="Arial"/>
                <w:szCs w:val="20"/>
              </w:rPr>
            </w:pPr>
          </w:p>
        </w:tc>
      </w:tr>
      <w:tr w:rsidR="00EE0490" w:rsidRPr="00C210BB" w14:paraId="60924308" w14:textId="77777777" w:rsidTr="00FC125A">
        <w:trPr>
          <w:trHeight w:val="780"/>
        </w:trPr>
        <w:tc>
          <w:tcPr>
            <w:tcW w:w="249" w:type="pct"/>
            <w:tcBorders>
              <w:top w:val="single" w:sz="4" w:space="0" w:color="auto"/>
              <w:bottom w:val="single" w:sz="4" w:space="0" w:color="auto"/>
              <w:right w:val="single" w:sz="4" w:space="0" w:color="auto"/>
            </w:tcBorders>
            <w:vAlign w:val="center"/>
          </w:tcPr>
          <w:p w14:paraId="76F22296" w14:textId="249319F5" w:rsidR="00EE0490" w:rsidRPr="00C210BB" w:rsidRDefault="00EE0490" w:rsidP="00EE0490">
            <w:pPr>
              <w:suppressAutoHyphens w:val="0"/>
              <w:spacing w:after="0" w:line="240" w:lineRule="auto"/>
              <w:ind w:left="284" w:hanging="284"/>
              <w:jc w:val="center"/>
              <w:rPr>
                <w:rFonts w:cs="Arial"/>
                <w:szCs w:val="20"/>
              </w:rPr>
            </w:pPr>
            <w:r w:rsidRPr="00C210BB">
              <w:rPr>
                <w:rFonts w:cs="Arial"/>
                <w:szCs w:val="20"/>
              </w:rPr>
              <w:t>4.</w:t>
            </w:r>
          </w:p>
        </w:tc>
        <w:tc>
          <w:tcPr>
            <w:tcW w:w="957" w:type="pct"/>
            <w:tcBorders>
              <w:top w:val="nil"/>
              <w:left w:val="single" w:sz="4" w:space="0" w:color="auto"/>
              <w:bottom w:val="single" w:sz="4" w:space="0" w:color="auto"/>
              <w:right w:val="single" w:sz="4" w:space="0" w:color="auto"/>
            </w:tcBorders>
            <w:vAlign w:val="center"/>
          </w:tcPr>
          <w:p w14:paraId="4225C509" w14:textId="38A71F70" w:rsidR="00EE0490" w:rsidRPr="0094062C" w:rsidRDefault="00EE0490" w:rsidP="00EE0490">
            <w:pPr>
              <w:suppressAutoHyphens w:val="0"/>
              <w:rPr>
                <w:rFonts w:cs="Arial"/>
                <w:color w:val="000000"/>
                <w:szCs w:val="20"/>
              </w:rPr>
            </w:pPr>
            <w:r>
              <w:rPr>
                <w:rFonts w:cs="Arial"/>
                <w:color w:val="000000"/>
                <w:szCs w:val="20"/>
              </w:rPr>
              <w:t xml:space="preserve">Płaty śledziowe a la </w:t>
            </w:r>
            <w:proofErr w:type="spellStart"/>
            <w:r>
              <w:rPr>
                <w:rFonts w:cs="Arial"/>
                <w:color w:val="000000"/>
                <w:szCs w:val="20"/>
              </w:rPr>
              <w:t>Matjas</w:t>
            </w:r>
            <w:proofErr w:type="spellEnd"/>
            <w:r>
              <w:rPr>
                <w:rFonts w:cs="Arial"/>
                <w:color w:val="000000"/>
                <w:szCs w:val="20"/>
              </w:rPr>
              <w:t xml:space="preserve"> solone lub w zalewie octowej </w:t>
            </w:r>
          </w:p>
        </w:tc>
        <w:tc>
          <w:tcPr>
            <w:tcW w:w="687" w:type="pct"/>
            <w:tcBorders>
              <w:top w:val="single" w:sz="4" w:space="0" w:color="auto"/>
              <w:left w:val="single" w:sz="4" w:space="0" w:color="auto"/>
              <w:bottom w:val="single" w:sz="4" w:space="0" w:color="auto"/>
              <w:right w:val="single" w:sz="4" w:space="0" w:color="auto"/>
            </w:tcBorders>
            <w:vAlign w:val="center"/>
          </w:tcPr>
          <w:p w14:paraId="3E04BD84" w14:textId="77777777" w:rsidR="00EE0490" w:rsidRPr="0094062C" w:rsidRDefault="00EE0490" w:rsidP="00EE0490">
            <w:pPr>
              <w:suppressAutoHyphens w:val="0"/>
              <w:spacing w:after="0" w:line="240" w:lineRule="auto"/>
              <w:jc w:val="left"/>
              <w:rPr>
                <w:rFonts w:cs="Arial"/>
                <w:szCs w:val="20"/>
              </w:rPr>
            </w:pPr>
          </w:p>
        </w:tc>
        <w:tc>
          <w:tcPr>
            <w:tcW w:w="355" w:type="pct"/>
            <w:tcBorders>
              <w:top w:val="nil"/>
              <w:left w:val="single" w:sz="4" w:space="0" w:color="auto"/>
              <w:bottom w:val="single" w:sz="4" w:space="0" w:color="auto"/>
              <w:right w:val="nil"/>
            </w:tcBorders>
            <w:vAlign w:val="center"/>
          </w:tcPr>
          <w:p w14:paraId="56E74339" w14:textId="57A89E46"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kg</w:t>
            </w:r>
          </w:p>
        </w:tc>
        <w:tc>
          <w:tcPr>
            <w:tcW w:w="304" w:type="pct"/>
            <w:tcBorders>
              <w:top w:val="nil"/>
              <w:left w:val="single" w:sz="4" w:space="0" w:color="auto"/>
              <w:bottom w:val="single" w:sz="4" w:space="0" w:color="auto"/>
              <w:right w:val="single" w:sz="4" w:space="0" w:color="auto"/>
            </w:tcBorders>
            <w:vAlign w:val="center"/>
          </w:tcPr>
          <w:p w14:paraId="010ACC7C" w14:textId="7ACCB5B3"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150</w:t>
            </w:r>
          </w:p>
        </w:tc>
        <w:tc>
          <w:tcPr>
            <w:tcW w:w="466" w:type="pct"/>
            <w:tcBorders>
              <w:top w:val="single" w:sz="4" w:space="0" w:color="auto"/>
              <w:left w:val="single" w:sz="4" w:space="0" w:color="auto"/>
              <w:bottom w:val="single" w:sz="4" w:space="0" w:color="auto"/>
              <w:right w:val="single" w:sz="4" w:space="0" w:color="auto"/>
            </w:tcBorders>
            <w:vAlign w:val="center"/>
          </w:tcPr>
          <w:p w14:paraId="16535E4E" w14:textId="77777777" w:rsidR="00EE0490" w:rsidRPr="00C210BB" w:rsidRDefault="00EE0490" w:rsidP="00EE0490">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1755A517" w14:textId="77777777" w:rsidR="00EE0490" w:rsidRPr="00C210BB" w:rsidRDefault="00EE0490" w:rsidP="00EE0490">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4BAB1EA9" w14:textId="77777777" w:rsidR="00EE0490" w:rsidRPr="00C210BB" w:rsidRDefault="00EE0490" w:rsidP="00EE0490">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7EC41D88" w14:textId="77777777" w:rsidR="00EE0490" w:rsidRPr="00C210BB" w:rsidRDefault="00EE0490" w:rsidP="00EE0490">
            <w:pPr>
              <w:suppressAutoHyphens w:val="0"/>
              <w:spacing w:after="0"/>
              <w:rPr>
                <w:rFonts w:cs="Arial"/>
                <w:szCs w:val="20"/>
              </w:rPr>
            </w:pPr>
          </w:p>
        </w:tc>
        <w:tc>
          <w:tcPr>
            <w:tcW w:w="651" w:type="pct"/>
            <w:tcBorders>
              <w:top w:val="single" w:sz="4" w:space="0" w:color="auto"/>
              <w:left w:val="single" w:sz="4" w:space="0" w:color="auto"/>
              <w:bottom w:val="single" w:sz="4" w:space="0" w:color="auto"/>
            </w:tcBorders>
            <w:vAlign w:val="center"/>
          </w:tcPr>
          <w:p w14:paraId="44ADF4B9" w14:textId="77777777" w:rsidR="00EE0490" w:rsidRPr="00C210BB" w:rsidRDefault="00EE0490" w:rsidP="00EE0490">
            <w:pPr>
              <w:suppressAutoHyphens w:val="0"/>
              <w:spacing w:after="0"/>
              <w:rPr>
                <w:rFonts w:cs="Arial"/>
                <w:szCs w:val="20"/>
              </w:rPr>
            </w:pPr>
          </w:p>
        </w:tc>
      </w:tr>
      <w:tr w:rsidR="00EE0490" w:rsidRPr="00C210BB" w14:paraId="0E286265" w14:textId="77777777" w:rsidTr="00FC125A">
        <w:trPr>
          <w:trHeight w:val="780"/>
        </w:trPr>
        <w:tc>
          <w:tcPr>
            <w:tcW w:w="249" w:type="pct"/>
            <w:tcBorders>
              <w:top w:val="single" w:sz="4" w:space="0" w:color="auto"/>
              <w:bottom w:val="single" w:sz="4" w:space="0" w:color="auto"/>
              <w:right w:val="single" w:sz="4" w:space="0" w:color="auto"/>
            </w:tcBorders>
            <w:vAlign w:val="center"/>
          </w:tcPr>
          <w:p w14:paraId="66228456" w14:textId="4A3B296D" w:rsidR="00EE0490" w:rsidRPr="00C210BB" w:rsidRDefault="00EE0490" w:rsidP="00EE0490">
            <w:pPr>
              <w:suppressAutoHyphens w:val="0"/>
              <w:spacing w:after="0" w:line="240" w:lineRule="auto"/>
              <w:ind w:left="284" w:hanging="284"/>
              <w:jc w:val="center"/>
              <w:rPr>
                <w:rFonts w:cs="Arial"/>
                <w:szCs w:val="20"/>
              </w:rPr>
            </w:pPr>
            <w:r w:rsidRPr="00C210BB">
              <w:rPr>
                <w:rFonts w:cs="Arial"/>
                <w:szCs w:val="20"/>
              </w:rPr>
              <w:t>5.</w:t>
            </w:r>
          </w:p>
        </w:tc>
        <w:tc>
          <w:tcPr>
            <w:tcW w:w="957" w:type="pct"/>
            <w:tcBorders>
              <w:top w:val="nil"/>
              <w:left w:val="single" w:sz="4" w:space="0" w:color="auto"/>
              <w:bottom w:val="single" w:sz="4" w:space="0" w:color="auto"/>
              <w:right w:val="single" w:sz="4" w:space="0" w:color="auto"/>
            </w:tcBorders>
            <w:vAlign w:val="center"/>
          </w:tcPr>
          <w:p w14:paraId="553BCFCD" w14:textId="7E6DE1ED" w:rsidR="00EE0490" w:rsidRPr="0094062C" w:rsidRDefault="00EE0490" w:rsidP="00EE0490">
            <w:pPr>
              <w:suppressAutoHyphens w:val="0"/>
              <w:rPr>
                <w:rFonts w:cs="Arial"/>
                <w:color w:val="000000"/>
                <w:szCs w:val="20"/>
              </w:rPr>
            </w:pPr>
            <w:r>
              <w:rPr>
                <w:rFonts w:cs="Arial"/>
                <w:color w:val="000000"/>
                <w:szCs w:val="20"/>
              </w:rPr>
              <w:t>Szprot wędzony w oleju puszka z kluczykiem 125g-170g</w:t>
            </w:r>
          </w:p>
        </w:tc>
        <w:tc>
          <w:tcPr>
            <w:tcW w:w="687" w:type="pct"/>
            <w:tcBorders>
              <w:top w:val="single" w:sz="4" w:space="0" w:color="auto"/>
              <w:left w:val="single" w:sz="4" w:space="0" w:color="auto"/>
              <w:bottom w:val="single" w:sz="4" w:space="0" w:color="auto"/>
              <w:right w:val="single" w:sz="4" w:space="0" w:color="auto"/>
            </w:tcBorders>
            <w:vAlign w:val="center"/>
          </w:tcPr>
          <w:p w14:paraId="729FCF46" w14:textId="77777777" w:rsidR="00EE0490" w:rsidRPr="0094062C" w:rsidRDefault="00EE0490" w:rsidP="00EE0490">
            <w:pPr>
              <w:suppressAutoHyphens w:val="0"/>
              <w:spacing w:after="0" w:line="240" w:lineRule="auto"/>
              <w:jc w:val="left"/>
              <w:rPr>
                <w:rFonts w:cs="Arial"/>
                <w:szCs w:val="20"/>
              </w:rPr>
            </w:pPr>
          </w:p>
        </w:tc>
        <w:tc>
          <w:tcPr>
            <w:tcW w:w="355" w:type="pct"/>
            <w:tcBorders>
              <w:top w:val="nil"/>
              <w:left w:val="single" w:sz="4" w:space="0" w:color="auto"/>
              <w:bottom w:val="single" w:sz="4" w:space="0" w:color="auto"/>
              <w:right w:val="nil"/>
            </w:tcBorders>
            <w:vAlign w:val="center"/>
          </w:tcPr>
          <w:p w14:paraId="77DFAE88" w14:textId="1A637ECE"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szt.</w:t>
            </w:r>
          </w:p>
        </w:tc>
        <w:tc>
          <w:tcPr>
            <w:tcW w:w="304" w:type="pct"/>
            <w:tcBorders>
              <w:top w:val="nil"/>
              <w:left w:val="single" w:sz="4" w:space="0" w:color="auto"/>
              <w:bottom w:val="single" w:sz="4" w:space="0" w:color="auto"/>
              <w:right w:val="single" w:sz="4" w:space="0" w:color="auto"/>
            </w:tcBorders>
            <w:vAlign w:val="center"/>
          </w:tcPr>
          <w:p w14:paraId="5B378C38" w14:textId="7604522A" w:rsidR="00EE0490" w:rsidRPr="0094062C" w:rsidRDefault="00EE0490" w:rsidP="00EE0490">
            <w:pPr>
              <w:suppressAutoHyphens w:val="0"/>
              <w:autoSpaceDE w:val="0"/>
              <w:autoSpaceDN w:val="0"/>
              <w:adjustRightInd w:val="0"/>
              <w:spacing w:after="0" w:line="240" w:lineRule="auto"/>
              <w:jc w:val="center"/>
              <w:rPr>
                <w:rFonts w:cs="Arial"/>
                <w:color w:val="000000"/>
                <w:szCs w:val="20"/>
                <w:lang w:eastAsia="pl-PL"/>
              </w:rPr>
            </w:pPr>
            <w:r>
              <w:rPr>
                <w:rFonts w:cs="Arial"/>
                <w:color w:val="000000"/>
                <w:szCs w:val="20"/>
              </w:rPr>
              <w:t>540</w:t>
            </w:r>
          </w:p>
        </w:tc>
        <w:tc>
          <w:tcPr>
            <w:tcW w:w="466" w:type="pct"/>
            <w:tcBorders>
              <w:top w:val="single" w:sz="4" w:space="0" w:color="auto"/>
              <w:left w:val="single" w:sz="4" w:space="0" w:color="auto"/>
              <w:bottom w:val="single" w:sz="4" w:space="0" w:color="auto"/>
              <w:right w:val="single" w:sz="4" w:space="0" w:color="auto"/>
            </w:tcBorders>
            <w:vAlign w:val="center"/>
          </w:tcPr>
          <w:p w14:paraId="7D0B2113" w14:textId="77777777" w:rsidR="00EE0490" w:rsidRPr="00C210BB" w:rsidRDefault="00EE0490" w:rsidP="00EE0490">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2F00C2D9" w14:textId="77777777" w:rsidR="00EE0490" w:rsidRPr="00C210BB" w:rsidRDefault="00EE0490" w:rsidP="00EE0490">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cBorders>
            <w:vAlign w:val="center"/>
          </w:tcPr>
          <w:p w14:paraId="4B3FDCDE" w14:textId="77777777" w:rsidR="00EE0490" w:rsidRPr="00C210BB" w:rsidRDefault="00EE0490" w:rsidP="00EE0490">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6C0908E9" w14:textId="77777777" w:rsidR="00EE0490" w:rsidRPr="00C210BB" w:rsidRDefault="00EE0490" w:rsidP="00EE0490">
            <w:pPr>
              <w:suppressAutoHyphens w:val="0"/>
              <w:spacing w:after="0"/>
              <w:rPr>
                <w:rFonts w:cs="Arial"/>
                <w:szCs w:val="20"/>
              </w:rPr>
            </w:pPr>
          </w:p>
        </w:tc>
        <w:tc>
          <w:tcPr>
            <w:tcW w:w="651" w:type="pct"/>
            <w:tcBorders>
              <w:top w:val="single" w:sz="4" w:space="0" w:color="auto"/>
              <w:left w:val="single" w:sz="4" w:space="0" w:color="auto"/>
              <w:bottom w:val="single" w:sz="4" w:space="0" w:color="auto"/>
            </w:tcBorders>
            <w:vAlign w:val="center"/>
          </w:tcPr>
          <w:p w14:paraId="31A7D1CD" w14:textId="77777777" w:rsidR="00EE0490" w:rsidRPr="00C210BB" w:rsidRDefault="00EE0490" w:rsidP="00EE0490">
            <w:pPr>
              <w:suppressAutoHyphens w:val="0"/>
              <w:spacing w:after="0"/>
              <w:rPr>
                <w:rFonts w:cs="Arial"/>
                <w:szCs w:val="20"/>
              </w:rPr>
            </w:pPr>
          </w:p>
        </w:tc>
      </w:tr>
      <w:tr w:rsidR="000339EF" w:rsidRPr="001E0799" w14:paraId="61CA310C" w14:textId="77777777" w:rsidTr="00CF5CDD">
        <w:trPr>
          <w:trHeight w:val="477"/>
        </w:trPr>
        <w:tc>
          <w:tcPr>
            <w:tcW w:w="2248" w:type="pct"/>
            <w:gridSpan w:val="4"/>
            <w:tcBorders>
              <w:top w:val="single" w:sz="4" w:space="0" w:color="auto"/>
              <w:bottom w:val="single" w:sz="4" w:space="0" w:color="auto"/>
              <w:right w:val="single" w:sz="4" w:space="0" w:color="auto"/>
            </w:tcBorders>
            <w:vAlign w:val="center"/>
          </w:tcPr>
          <w:p w14:paraId="52466B81" w14:textId="77777777" w:rsidR="000339EF" w:rsidRPr="001E0799" w:rsidRDefault="000339EF" w:rsidP="000339EF">
            <w:pPr>
              <w:suppressAutoHyphens w:val="0"/>
              <w:spacing w:after="0"/>
              <w:jc w:val="center"/>
              <w:rPr>
                <w:rFonts w:cs="Arial"/>
                <w:b/>
                <w:szCs w:val="20"/>
              </w:rPr>
            </w:pPr>
            <w:r w:rsidRPr="00C210BB">
              <w:rPr>
                <w:rFonts w:cs="Arial"/>
                <w:b/>
                <w:szCs w:val="20"/>
              </w:rPr>
              <w:t>RAZEM</w:t>
            </w:r>
          </w:p>
        </w:tc>
        <w:tc>
          <w:tcPr>
            <w:tcW w:w="30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pct25" w:color="auto" w:fill="auto"/>
            <w:vAlign w:val="center"/>
          </w:tcPr>
          <w:p w14:paraId="7297168B" w14:textId="77777777" w:rsidR="000339EF" w:rsidRPr="001E0799" w:rsidRDefault="000339EF" w:rsidP="000339EF">
            <w:pPr>
              <w:suppressAutoHyphens w:val="0"/>
              <w:spacing w:after="0"/>
              <w:jc w:val="center"/>
              <w:rPr>
                <w:rFonts w:cs="Arial"/>
                <w:szCs w:val="20"/>
              </w:rPr>
            </w:pPr>
          </w:p>
        </w:tc>
        <w:tc>
          <w:tcPr>
            <w:tcW w:w="4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pct25" w:color="auto" w:fill="auto"/>
            <w:vAlign w:val="center"/>
          </w:tcPr>
          <w:p w14:paraId="2948B4CE" w14:textId="77777777" w:rsidR="000339EF" w:rsidRPr="001E0799" w:rsidRDefault="000339EF" w:rsidP="000339EF">
            <w:pPr>
              <w:suppressAutoHyphens w:val="0"/>
              <w:spacing w:after="0" w:line="240" w:lineRule="auto"/>
              <w:rPr>
                <w:rFonts w:cs="Arial"/>
                <w:szCs w:val="20"/>
              </w:rPr>
            </w:pPr>
          </w:p>
        </w:tc>
        <w:tc>
          <w:tcPr>
            <w:tcW w:w="449" w:type="pct"/>
            <w:tcBorders>
              <w:top w:val="single" w:sz="4" w:space="0" w:color="auto"/>
              <w:left w:val="single" w:sz="4" w:space="0" w:color="auto"/>
              <w:bottom w:val="single" w:sz="4" w:space="0" w:color="auto"/>
              <w:right w:val="single" w:sz="4" w:space="0" w:color="auto"/>
            </w:tcBorders>
            <w:vAlign w:val="center"/>
          </w:tcPr>
          <w:p w14:paraId="654D024C" w14:textId="77777777" w:rsidR="000339EF" w:rsidRPr="001E0799" w:rsidRDefault="000339EF" w:rsidP="000339EF">
            <w:pPr>
              <w:suppressAutoHyphens w:val="0"/>
              <w:spacing w:after="0"/>
              <w:rPr>
                <w:rFonts w:cs="Arial"/>
                <w:szCs w:val="20"/>
              </w:rPr>
            </w:pPr>
          </w:p>
        </w:tc>
        <w:tc>
          <w:tcPr>
            <w:tcW w:w="4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pct25" w:color="auto" w:fill="auto"/>
            <w:vAlign w:val="center"/>
          </w:tcPr>
          <w:p w14:paraId="565E180B" w14:textId="77777777" w:rsidR="000339EF" w:rsidRPr="001E0799" w:rsidRDefault="000339EF" w:rsidP="000339EF">
            <w:pPr>
              <w:suppressAutoHyphens w:val="0"/>
              <w:spacing w:after="0"/>
              <w:rPr>
                <w:rFonts w:cs="Arial"/>
                <w:szCs w:val="20"/>
              </w:rPr>
            </w:pPr>
          </w:p>
        </w:tc>
        <w:tc>
          <w:tcPr>
            <w:tcW w:w="466" w:type="pct"/>
            <w:tcBorders>
              <w:top w:val="single" w:sz="4" w:space="0" w:color="auto"/>
              <w:left w:val="single" w:sz="4" w:space="0" w:color="auto"/>
              <w:bottom w:val="single" w:sz="4" w:space="0" w:color="auto"/>
              <w:right w:val="single" w:sz="4" w:space="0" w:color="auto"/>
            </w:tcBorders>
            <w:vAlign w:val="center"/>
          </w:tcPr>
          <w:p w14:paraId="72CD3031" w14:textId="77777777" w:rsidR="000339EF" w:rsidRPr="001E0799" w:rsidRDefault="000339EF" w:rsidP="000339EF">
            <w:pPr>
              <w:suppressAutoHyphens w:val="0"/>
              <w:spacing w:after="0"/>
              <w:rPr>
                <w:rFonts w:cs="Arial"/>
                <w:szCs w:val="20"/>
              </w:rPr>
            </w:pPr>
          </w:p>
        </w:tc>
        <w:tc>
          <w:tcPr>
            <w:tcW w:w="651" w:type="pct"/>
            <w:tcBorders>
              <w:top w:val="single" w:sz="4" w:space="0" w:color="auto"/>
              <w:left w:val="single" w:sz="4" w:space="0" w:color="auto"/>
              <w:bottom w:val="single" w:sz="4" w:space="0" w:color="auto"/>
            </w:tcBorders>
            <w:vAlign w:val="center"/>
          </w:tcPr>
          <w:p w14:paraId="44BEAB9B" w14:textId="77777777" w:rsidR="000339EF" w:rsidRPr="001E0799" w:rsidRDefault="000339EF" w:rsidP="000339EF">
            <w:pPr>
              <w:suppressAutoHyphens w:val="0"/>
              <w:spacing w:after="0"/>
              <w:rPr>
                <w:rFonts w:cs="Arial"/>
                <w:szCs w:val="20"/>
              </w:rPr>
            </w:pPr>
          </w:p>
        </w:tc>
      </w:tr>
    </w:tbl>
    <w:p w14:paraId="79A0A7C5" w14:textId="77777777" w:rsidR="000F2E5A" w:rsidRDefault="000F2E5A" w:rsidP="0069629D">
      <w:pPr>
        <w:suppressAutoHyphens w:val="0"/>
        <w:spacing w:before="120"/>
        <w:rPr>
          <w:rFonts w:cs="Arial"/>
          <w:szCs w:val="20"/>
        </w:rPr>
      </w:pPr>
    </w:p>
    <w:p w14:paraId="3D002EC6" w14:textId="12C70F3F" w:rsidR="0069629D" w:rsidRPr="001E0799" w:rsidRDefault="0069629D" w:rsidP="0069629D">
      <w:pPr>
        <w:suppressAutoHyphens w:val="0"/>
        <w:spacing w:before="120"/>
        <w:rPr>
          <w:rFonts w:cs="Arial"/>
          <w:szCs w:val="20"/>
        </w:rPr>
      </w:pPr>
      <w:r w:rsidRPr="001E0799">
        <w:rPr>
          <w:rFonts w:cs="Arial"/>
          <w:szCs w:val="20"/>
        </w:rPr>
        <w:t>Cena oferty netto wynosi:</w:t>
      </w:r>
      <w:r w:rsidR="00E111AC">
        <w:rPr>
          <w:rFonts w:cs="Arial"/>
          <w:szCs w:val="20"/>
        </w:rPr>
        <w:t xml:space="preserve"> </w:t>
      </w:r>
      <w:r w:rsidRPr="001E0799">
        <w:rPr>
          <w:rFonts w:cs="Arial"/>
          <w:szCs w:val="20"/>
        </w:rPr>
        <w:t>..........................................................</w:t>
      </w:r>
      <w:r w:rsidR="00E111AC">
        <w:rPr>
          <w:rFonts w:cs="Arial"/>
          <w:szCs w:val="20"/>
        </w:rPr>
        <w:t xml:space="preserve"> </w:t>
      </w:r>
      <w:r w:rsidRPr="001E0799">
        <w:rPr>
          <w:rFonts w:cs="Arial"/>
          <w:szCs w:val="20"/>
        </w:rPr>
        <w:t xml:space="preserve">złotych, </w:t>
      </w:r>
    </w:p>
    <w:p w14:paraId="4B0F25AA" w14:textId="6CF5B303" w:rsidR="0069629D" w:rsidRPr="001E0799" w:rsidRDefault="0069629D" w:rsidP="0069629D">
      <w:pPr>
        <w:suppressAutoHyphens w:val="0"/>
        <w:rPr>
          <w:rFonts w:cs="Arial"/>
          <w:szCs w:val="20"/>
        </w:rPr>
      </w:pPr>
      <w:r w:rsidRPr="001E0799">
        <w:rPr>
          <w:rFonts w:cs="Arial"/>
          <w:szCs w:val="20"/>
        </w:rPr>
        <w:t>(słownie: .................................................................................................................................</w:t>
      </w:r>
      <w:r w:rsidR="00E111AC">
        <w:rPr>
          <w:rFonts w:cs="Arial"/>
          <w:szCs w:val="20"/>
        </w:rPr>
        <w:t xml:space="preserve"> </w:t>
      </w:r>
      <w:r w:rsidRPr="001E0799">
        <w:rPr>
          <w:rFonts w:cs="Arial"/>
          <w:szCs w:val="20"/>
        </w:rPr>
        <w:t>złotych)</w:t>
      </w:r>
    </w:p>
    <w:p w14:paraId="1F24CC64" w14:textId="28E16C48" w:rsidR="0069629D" w:rsidRPr="001E0799" w:rsidRDefault="0069629D" w:rsidP="0069629D">
      <w:pPr>
        <w:suppressAutoHyphens w:val="0"/>
        <w:rPr>
          <w:rFonts w:cs="Arial"/>
          <w:szCs w:val="20"/>
        </w:rPr>
      </w:pPr>
      <w:bookmarkStart w:id="0" w:name="_Hlk103765555"/>
      <w:bookmarkStart w:id="1" w:name="_Hlk103861154"/>
      <w:r w:rsidRPr="001E0799">
        <w:rPr>
          <w:rFonts w:cs="Arial"/>
          <w:szCs w:val="20"/>
        </w:rPr>
        <w:t>Wartość VAT…………………….</w:t>
      </w:r>
      <w:r w:rsidR="00E111AC">
        <w:rPr>
          <w:rFonts w:cs="Arial"/>
          <w:szCs w:val="20"/>
        </w:rPr>
        <w:t xml:space="preserve"> </w:t>
      </w:r>
      <w:r w:rsidRPr="001E0799">
        <w:rPr>
          <w:rFonts w:cs="Arial"/>
          <w:szCs w:val="20"/>
        </w:rPr>
        <w:t>złotych</w:t>
      </w:r>
      <w:bookmarkEnd w:id="0"/>
    </w:p>
    <w:bookmarkEnd w:id="1"/>
    <w:p w14:paraId="61C1E5CD" w14:textId="0DAC9736" w:rsidR="0069629D" w:rsidRPr="001E0799" w:rsidRDefault="0069629D" w:rsidP="0069629D">
      <w:pPr>
        <w:suppressAutoHyphens w:val="0"/>
        <w:rPr>
          <w:rFonts w:cs="Arial"/>
          <w:szCs w:val="20"/>
        </w:rPr>
      </w:pPr>
      <w:r w:rsidRPr="001E0799">
        <w:rPr>
          <w:rFonts w:cs="Arial"/>
          <w:szCs w:val="20"/>
        </w:rPr>
        <w:t>Cena oferty brutto wynosi:</w:t>
      </w:r>
      <w:r w:rsidR="00E111AC">
        <w:rPr>
          <w:rFonts w:cs="Arial"/>
          <w:szCs w:val="20"/>
        </w:rPr>
        <w:t xml:space="preserve"> </w:t>
      </w:r>
      <w:r w:rsidRPr="001E0799">
        <w:rPr>
          <w:rFonts w:cs="Arial"/>
          <w:szCs w:val="20"/>
        </w:rPr>
        <w:t>..........................................................</w:t>
      </w:r>
      <w:r w:rsidR="00E111AC">
        <w:rPr>
          <w:rFonts w:cs="Arial"/>
          <w:szCs w:val="20"/>
        </w:rPr>
        <w:t xml:space="preserve"> </w:t>
      </w:r>
      <w:r w:rsidRPr="001E0799">
        <w:rPr>
          <w:rFonts w:cs="Arial"/>
          <w:szCs w:val="20"/>
        </w:rPr>
        <w:t xml:space="preserve">złotych, </w:t>
      </w:r>
    </w:p>
    <w:p w14:paraId="3792B8C4" w14:textId="23512023" w:rsidR="000F2E5A" w:rsidRPr="001E0799" w:rsidRDefault="0069629D" w:rsidP="0069629D">
      <w:pPr>
        <w:suppressAutoHyphens w:val="0"/>
        <w:rPr>
          <w:rFonts w:cs="Arial"/>
          <w:szCs w:val="20"/>
        </w:rPr>
      </w:pPr>
      <w:r w:rsidRPr="001E0799">
        <w:rPr>
          <w:rFonts w:cs="Arial"/>
          <w:szCs w:val="20"/>
        </w:rPr>
        <w:t>(słownie: .................................................................................................................................</w:t>
      </w:r>
      <w:r w:rsidR="00E111AC">
        <w:rPr>
          <w:rFonts w:cs="Arial"/>
          <w:szCs w:val="20"/>
        </w:rPr>
        <w:t xml:space="preserve"> </w:t>
      </w:r>
      <w:r w:rsidRPr="001E0799">
        <w:rPr>
          <w:rFonts w:cs="Arial"/>
          <w:szCs w:val="20"/>
        </w:rPr>
        <w:t>złotych)</w:t>
      </w:r>
    </w:p>
    <w:p w14:paraId="38982FAD" w14:textId="77777777" w:rsidR="0069629D" w:rsidRPr="001E0799" w:rsidRDefault="0069629D" w:rsidP="000F2E5A">
      <w:pPr>
        <w:numPr>
          <w:ilvl w:val="0"/>
          <w:numId w:val="5"/>
        </w:numPr>
        <w:suppressAutoHyphens w:val="0"/>
        <w:spacing w:after="0" w:line="288" w:lineRule="auto"/>
        <w:rPr>
          <w:rFonts w:cs="Arial"/>
          <w:szCs w:val="20"/>
        </w:rPr>
      </w:pPr>
      <w:r w:rsidRPr="001E0799">
        <w:rPr>
          <w:rFonts w:cs="Arial"/>
          <w:szCs w:val="20"/>
        </w:rPr>
        <w:t>Oświadczam(y), że zapoznaliśmy się z przedmiotem zamówienia oraz warunkami zapytania cenowego i uzyskaliśmy wszelkie konieczne informacje potrzebne do właściwego przygotowania oferty i realizacji zamówienia.</w:t>
      </w:r>
    </w:p>
    <w:p w14:paraId="00C38186" w14:textId="3AB4CFFA" w:rsidR="00A8186A" w:rsidRPr="001E106B" w:rsidRDefault="00A8186A" w:rsidP="000F2E5A">
      <w:pPr>
        <w:numPr>
          <w:ilvl w:val="0"/>
          <w:numId w:val="5"/>
        </w:numPr>
        <w:suppressAutoHyphens w:val="0"/>
        <w:spacing w:after="0" w:line="288" w:lineRule="auto"/>
        <w:ind w:right="-142"/>
        <w:rPr>
          <w:rFonts w:cs="Arial"/>
          <w:szCs w:val="20"/>
        </w:rPr>
      </w:pPr>
      <w:r w:rsidRPr="0090024A">
        <w:rPr>
          <w:rFonts w:cs="Arial"/>
          <w:szCs w:val="20"/>
        </w:rPr>
        <w:t xml:space="preserve">Oświadczam(y), że jesteśmy świadomi, że dostawy mogą być realizowanie </w:t>
      </w:r>
      <w:r w:rsidRPr="001E106B">
        <w:rPr>
          <w:rFonts w:cs="Arial"/>
          <w:szCs w:val="20"/>
        </w:rPr>
        <w:t>dwa razy w tygodniu do godziny 14:00 w dni uzgodnione przez Wykonawcę oraz Zamawiającego</w:t>
      </w:r>
    </w:p>
    <w:p w14:paraId="154F80EC" w14:textId="70943509" w:rsidR="0069629D" w:rsidRPr="001E0799" w:rsidRDefault="0069629D" w:rsidP="000F2E5A">
      <w:pPr>
        <w:numPr>
          <w:ilvl w:val="0"/>
          <w:numId w:val="5"/>
        </w:numPr>
        <w:suppressAutoHyphens w:val="0"/>
        <w:spacing w:after="0" w:line="288" w:lineRule="auto"/>
        <w:ind w:right="-142"/>
        <w:rPr>
          <w:rFonts w:cs="Arial"/>
          <w:szCs w:val="20"/>
        </w:rPr>
      </w:pPr>
      <w:r w:rsidRPr="001E0799">
        <w:rPr>
          <w:rFonts w:cs="Arial"/>
          <w:szCs w:val="20"/>
        </w:rPr>
        <w:t>Oświadczam(y), że uważamy się za związanych niniejszą ofertą na czas wskazany w zapytaniu cenowym.</w:t>
      </w:r>
    </w:p>
    <w:p w14:paraId="26119B41" w14:textId="77777777" w:rsidR="0069629D" w:rsidRPr="001E0799" w:rsidRDefault="0069629D" w:rsidP="000F2E5A">
      <w:pPr>
        <w:numPr>
          <w:ilvl w:val="0"/>
          <w:numId w:val="5"/>
        </w:numPr>
        <w:suppressAutoHyphens w:val="0"/>
        <w:spacing w:after="0" w:line="288" w:lineRule="auto"/>
        <w:rPr>
          <w:rFonts w:cs="Arial"/>
          <w:szCs w:val="20"/>
        </w:rPr>
      </w:pPr>
      <w:r w:rsidRPr="001E0799">
        <w:rPr>
          <w:rFonts w:cs="Arial"/>
          <w:szCs w:val="20"/>
        </w:rPr>
        <w:t xml:space="preserve">Oświadczam(y), że zapoznaliśmy się z projektem umowy i nie wnosimy do niej zastrzeżeń. </w:t>
      </w:r>
    </w:p>
    <w:p w14:paraId="0C7DC4F6" w14:textId="77777777" w:rsidR="0069629D" w:rsidRPr="001E0799" w:rsidRDefault="0069629D" w:rsidP="000F2E5A">
      <w:pPr>
        <w:numPr>
          <w:ilvl w:val="0"/>
          <w:numId w:val="5"/>
        </w:numPr>
        <w:suppressAutoHyphens w:val="0"/>
        <w:spacing w:after="0" w:line="288" w:lineRule="auto"/>
        <w:rPr>
          <w:rFonts w:cs="Arial"/>
          <w:szCs w:val="20"/>
        </w:rPr>
      </w:pPr>
      <w:r w:rsidRPr="001E0799">
        <w:rPr>
          <w:rFonts w:cs="Arial"/>
          <w:szCs w:val="20"/>
        </w:rPr>
        <w:t>Oświadczam(y), że spełniamy wszystkie warunki określone w zaproszeniu do składania ofert.</w:t>
      </w:r>
    </w:p>
    <w:p w14:paraId="4FF9DB9F" w14:textId="77777777" w:rsidR="0069629D" w:rsidRPr="001E0799" w:rsidRDefault="0069629D" w:rsidP="000F2E5A">
      <w:pPr>
        <w:numPr>
          <w:ilvl w:val="0"/>
          <w:numId w:val="5"/>
        </w:numPr>
        <w:suppressAutoHyphens w:val="0"/>
        <w:spacing w:after="0" w:line="288" w:lineRule="auto"/>
        <w:rPr>
          <w:rFonts w:cs="Arial"/>
          <w:szCs w:val="20"/>
        </w:rPr>
      </w:pPr>
      <w:r w:rsidRPr="001E0799">
        <w:rPr>
          <w:rFonts w:cs="Arial"/>
          <w:szCs w:val="20"/>
        </w:rPr>
        <w:t>Oświadczam(y), że realizację zamówienia zamierzamy wykonać sami, tj. bez udziału podwykonawców.</w:t>
      </w:r>
    </w:p>
    <w:p w14:paraId="3F6B3CD3" w14:textId="6FBD34B6" w:rsidR="0069629D" w:rsidRPr="001E0799" w:rsidRDefault="0069629D" w:rsidP="000F2E5A">
      <w:pPr>
        <w:numPr>
          <w:ilvl w:val="0"/>
          <w:numId w:val="5"/>
        </w:numPr>
        <w:suppressAutoHyphens w:val="0"/>
        <w:spacing w:after="0" w:line="288" w:lineRule="auto"/>
        <w:rPr>
          <w:rFonts w:cs="Arial"/>
          <w:szCs w:val="20"/>
        </w:rPr>
      </w:pPr>
      <w:r w:rsidRPr="001E0799">
        <w:rPr>
          <w:rFonts w:cs="Arial"/>
          <w:szCs w:val="20"/>
        </w:rPr>
        <w:t xml:space="preserve">Oświadczam(y), że w przypadku wyboru naszej oferty zobowiązujemy się do zawarcia umowy </w:t>
      </w:r>
      <w:r w:rsidR="00E111AC">
        <w:rPr>
          <w:rFonts w:cs="Arial"/>
          <w:szCs w:val="20"/>
        </w:rPr>
        <w:br/>
      </w:r>
      <w:r w:rsidRPr="001E0799">
        <w:rPr>
          <w:rFonts w:cs="Arial"/>
          <w:szCs w:val="20"/>
        </w:rPr>
        <w:t>na warunkach określonych w zapytaniu cenowym w terminie i miejscu ustalonym przez Zamawiającego.</w:t>
      </w:r>
    </w:p>
    <w:p w14:paraId="1009513C" w14:textId="41E33FCF" w:rsidR="0069629D" w:rsidRPr="00D01297" w:rsidRDefault="0069629D" w:rsidP="000F2E5A">
      <w:pPr>
        <w:numPr>
          <w:ilvl w:val="0"/>
          <w:numId w:val="5"/>
        </w:numPr>
        <w:suppressAutoHyphens w:val="0"/>
        <w:spacing w:after="0" w:line="288" w:lineRule="auto"/>
        <w:rPr>
          <w:szCs w:val="20"/>
        </w:rPr>
      </w:pPr>
      <w:r w:rsidRPr="001E0799">
        <w:rPr>
          <w:rFonts w:cs="Arial"/>
          <w:bCs/>
          <w:color w:val="000000"/>
          <w:lang w:eastAsia="ar-SA"/>
        </w:rPr>
        <w:lastRenderedPageBreak/>
        <w:t>Oświadczam(y),</w:t>
      </w:r>
      <w:r w:rsidR="003D1618">
        <w:rPr>
          <w:rFonts w:cs="Arial"/>
          <w:bCs/>
          <w:color w:val="000000"/>
          <w:lang w:eastAsia="ar-SA"/>
        </w:rPr>
        <w:t xml:space="preserve"> że</w:t>
      </w:r>
      <w:r w:rsidRPr="001E0799">
        <w:rPr>
          <w:rFonts w:cs="Arial"/>
          <w:bCs/>
          <w:color w:val="000000"/>
          <w:lang w:eastAsia="ar-SA"/>
        </w:rPr>
        <w:t xml:space="preserve"> </w:t>
      </w:r>
      <w:r w:rsidRPr="001E0799">
        <w:rPr>
          <w:rFonts w:cs="Arial"/>
          <w:b/>
          <w:bCs/>
          <w:color w:val="000000"/>
          <w:lang w:eastAsia="ar-SA"/>
        </w:rPr>
        <w:t>nie podlegam</w:t>
      </w:r>
      <w:r w:rsidR="003D1618">
        <w:rPr>
          <w:rFonts w:cs="Arial"/>
          <w:b/>
          <w:bCs/>
          <w:color w:val="000000"/>
          <w:lang w:eastAsia="ar-SA"/>
        </w:rPr>
        <w:t>(y)</w:t>
      </w:r>
      <w:r w:rsidRPr="001E0799">
        <w:rPr>
          <w:rFonts w:cs="Arial"/>
          <w:b/>
          <w:bCs/>
          <w:color w:val="000000"/>
          <w:lang w:eastAsia="ar-SA"/>
        </w:rPr>
        <w:t xml:space="preserve"> </w:t>
      </w:r>
      <w:r w:rsidRPr="001E0799">
        <w:rPr>
          <w:rFonts w:cs="Arial"/>
          <w:bCs/>
          <w:color w:val="000000"/>
          <w:lang w:eastAsia="ar-SA"/>
        </w:rPr>
        <w:t xml:space="preserve">wykluczeniu z postępowania na podstawie art. 7 ust. 1 ustawy z dnia 13 kwietnia 2022 r. o szczególnych rozwiązaniach w zakresie przeciwdziałania wspieraniu agresji </w:t>
      </w:r>
      <w:r w:rsidR="003D1618">
        <w:rPr>
          <w:rFonts w:cs="Arial"/>
          <w:bCs/>
          <w:color w:val="000000"/>
          <w:lang w:eastAsia="ar-SA"/>
        </w:rPr>
        <w:br/>
      </w:r>
      <w:r w:rsidRPr="001E0799">
        <w:rPr>
          <w:rFonts w:cs="Arial"/>
          <w:bCs/>
          <w:color w:val="000000"/>
          <w:lang w:eastAsia="ar-SA"/>
        </w:rPr>
        <w:t xml:space="preserve">na Ukrainę oraz służących ochronie </w:t>
      </w:r>
      <w:r w:rsidRPr="00EA0E11">
        <w:rPr>
          <w:rFonts w:cs="Arial"/>
          <w:bCs/>
          <w:color w:val="000000"/>
          <w:lang w:eastAsia="ar-SA"/>
        </w:rPr>
        <w:t>bezpieczeństwa narodowego</w:t>
      </w:r>
      <w:bookmarkStart w:id="2" w:name="_Hlk163737980"/>
      <w:r w:rsidR="001E106B">
        <w:rPr>
          <w:rFonts w:cs="Arial"/>
          <w:bCs/>
          <w:color w:val="000000"/>
          <w:lang w:eastAsia="ar-SA"/>
        </w:rPr>
        <w:t xml:space="preserve"> </w:t>
      </w:r>
      <w:r w:rsidR="001E106B" w:rsidRPr="001E106B">
        <w:rPr>
          <w:rFonts w:cs="Arial"/>
          <w:bCs/>
          <w:color w:val="000000"/>
          <w:lang w:eastAsia="ar-SA"/>
        </w:rPr>
        <w:t>(tj. Dz.U. 2025 poz. 514)</w:t>
      </w:r>
      <w:r w:rsidR="00D01297" w:rsidRPr="001E106B">
        <w:rPr>
          <w:rFonts w:cs="Arial"/>
          <w:bCs/>
          <w:color w:val="000000"/>
          <w:lang w:eastAsia="ar-SA"/>
        </w:rPr>
        <w:t>.</w:t>
      </w:r>
      <w:bookmarkEnd w:id="2"/>
    </w:p>
    <w:p w14:paraId="507E1176" w14:textId="4F92BDC9" w:rsidR="0069629D" w:rsidRPr="001E0799" w:rsidRDefault="0069629D" w:rsidP="000F2E5A">
      <w:pPr>
        <w:numPr>
          <w:ilvl w:val="0"/>
          <w:numId w:val="5"/>
        </w:numPr>
        <w:suppressAutoHyphens w:val="0"/>
        <w:spacing w:after="0" w:line="288" w:lineRule="auto"/>
        <w:rPr>
          <w:rFonts w:cs="Arial"/>
          <w:szCs w:val="20"/>
        </w:rPr>
      </w:pPr>
      <w:r w:rsidRPr="00EA0E11">
        <w:rPr>
          <w:rFonts w:cs="Arial"/>
          <w:bCs/>
          <w:szCs w:val="20"/>
        </w:rPr>
        <w:t xml:space="preserve">Zapłata należności następować będzie w terminie </w:t>
      </w:r>
      <w:r w:rsidR="00A00015">
        <w:rPr>
          <w:rFonts w:cs="Arial"/>
          <w:bCs/>
          <w:szCs w:val="20"/>
        </w:rPr>
        <w:t xml:space="preserve"> do </w:t>
      </w:r>
      <w:r w:rsidRPr="00EA0E11">
        <w:rPr>
          <w:rFonts w:cs="Arial"/>
          <w:bCs/>
          <w:szCs w:val="20"/>
        </w:rPr>
        <w:t>30 dni od daty złożenia w Domu Pomocy Społecznej Weterana Walki i Pracy, ul. Wyścigow</w:t>
      </w:r>
      <w:r w:rsidR="00613F31" w:rsidRPr="00EA0E11">
        <w:rPr>
          <w:rFonts w:cs="Arial"/>
          <w:bCs/>
          <w:szCs w:val="20"/>
        </w:rPr>
        <w:t>a</w:t>
      </w:r>
      <w:r w:rsidRPr="00EA0E11">
        <w:rPr>
          <w:rFonts w:cs="Arial"/>
          <w:bCs/>
          <w:szCs w:val="20"/>
        </w:rPr>
        <w:t xml:space="preserve"> </w:t>
      </w:r>
      <w:r w:rsidR="00EA0E11" w:rsidRPr="00EA0E11">
        <w:rPr>
          <w:rFonts w:cs="Arial"/>
          <w:bCs/>
          <w:szCs w:val="20"/>
        </w:rPr>
        <w:t>16</w:t>
      </w:r>
      <w:r w:rsidR="00EA0E11">
        <w:rPr>
          <w:rFonts w:cs="Arial"/>
          <w:bCs/>
          <w:szCs w:val="20"/>
        </w:rPr>
        <w:t>,</w:t>
      </w:r>
      <w:r w:rsidR="00EA0E11" w:rsidRPr="00EA0E11">
        <w:rPr>
          <w:rFonts w:cs="Arial"/>
          <w:bCs/>
          <w:szCs w:val="20"/>
        </w:rPr>
        <w:t xml:space="preserve"> 26 – 600 Radom</w:t>
      </w:r>
      <w:r w:rsidRPr="00EA0E11">
        <w:rPr>
          <w:rFonts w:cs="Arial"/>
          <w:bCs/>
          <w:szCs w:val="20"/>
        </w:rPr>
        <w:t xml:space="preserve"> oryginału</w:t>
      </w:r>
      <w:r w:rsidRPr="001E0799">
        <w:rPr>
          <w:rFonts w:cs="Arial"/>
          <w:szCs w:val="20"/>
        </w:rPr>
        <w:t xml:space="preserve"> prawidłowo wystawionej faktury, na niżej </w:t>
      </w:r>
      <w:r w:rsidR="00EA0E11" w:rsidRPr="001E0799">
        <w:rPr>
          <w:rFonts w:cs="Arial"/>
          <w:szCs w:val="20"/>
        </w:rPr>
        <w:t>wskazane konto</w:t>
      </w:r>
      <w:r w:rsidRPr="001E0799">
        <w:rPr>
          <w:rFonts w:cs="Arial"/>
          <w:szCs w:val="20"/>
        </w:rPr>
        <w:t xml:space="preserve"> Wykonawcy. Termin płatności liczony jest od dnia następnego po dniu otrzymania faktury.</w:t>
      </w:r>
    </w:p>
    <w:p w14:paraId="0F70AB38" w14:textId="77777777" w:rsidR="0069629D" w:rsidRPr="001E0799" w:rsidRDefault="0069629D" w:rsidP="0069629D">
      <w:pPr>
        <w:spacing w:after="0" w:line="240" w:lineRule="auto"/>
        <w:ind w:left="284"/>
        <w:rPr>
          <w:rFonts w:cs="Arial"/>
          <w:szCs w:val="20"/>
        </w:rPr>
      </w:pPr>
    </w:p>
    <w:p w14:paraId="7802F04B" w14:textId="0B45CCE2" w:rsidR="0069629D" w:rsidRPr="001E0799" w:rsidRDefault="0069629D" w:rsidP="00183BC7">
      <w:pPr>
        <w:suppressAutoHyphens w:val="0"/>
        <w:ind w:left="284"/>
        <w:rPr>
          <w:rFonts w:cs="Arial"/>
          <w:b/>
          <w:szCs w:val="20"/>
        </w:rPr>
      </w:pPr>
      <w:r w:rsidRPr="001E0799">
        <w:rPr>
          <w:rFonts w:cs="Arial"/>
          <w:b/>
          <w:szCs w:val="20"/>
        </w:rPr>
        <w:t>Nr konta</w:t>
      </w:r>
      <w:r w:rsidR="00E111AC">
        <w:rPr>
          <w:rFonts w:cs="Arial"/>
          <w:b/>
          <w:szCs w:val="20"/>
        </w:rPr>
        <w:t xml:space="preserve">: </w:t>
      </w:r>
      <w:r w:rsidRPr="001E0799">
        <w:rPr>
          <w:rFonts w:cs="Arial"/>
          <w:b/>
          <w:szCs w:val="20"/>
        </w:rPr>
        <w:t>……………………………………………………………………………………</w:t>
      </w:r>
    </w:p>
    <w:p w14:paraId="23C953D3" w14:textId="75239D29" w:rsidR="0069629D" w:rsidRPr="00EE05DE" w:rsidRDefault="0069629D" w:rsidP="00EE05DE">
      <w:pPr>
        <w:pStyle w:val="Akapitzlist"/>
        <w:numPr>
          <w:ilvl w:val="0"/>
          <w:numId w:val="5"/>
        </w:numPr>
        <w:suppressAutoHyphens w:val="0"/>
        <w:rPr>
          <w:rFonts w:ascii="Arial" w:hAnsi="Arial" w:cs="Arial"/>
          <w:bCs/>
          <w:szCs w:val="20"/>
          <w:lang w:eastAsia="ar-SA"/>
        </w:rPr>
      </w:pPr>
      <w:r w:rsidRPr="00EE05DE">
        <w:rPr>
          <w:rFonts w:ascii="Arial" w:hAnsi="Arial" w:cs="Arial"/>
          <w:szCs w:val="20"/>
        </w:rPr>
        <w:t xml:space="preserve">W sprawach związanych z realizacją sukcesywnej dostawy ryb </w:t>
      </w:r>
      <w:r w:rsidRPr="00EE05DE">
        <w:rPr>
          <w:rFonts w:ascii="Arial" w:hAnsi="Arial" w:cs="Arial"/>
          <w:bCs/>
          <w:szCs w:val="20"/>
        </w:rPr>
        <w:t xml:space="preserve">do kontaktu z </w:t>
      </w:r>
      <w:r w:rsidR="00EA0E11" w:rsidRPr="00EE05DE">
        <w:rPr>
          <w:rFonts w:ascii="Arial" w:hAnsi="Arial" w:cs="Arial"/>
          <w:bCs/>
          <w:szCs w:val="20"/>
        </w:rPr>
        <w:t>Domem Pomocy</w:t>
      </w:r>
      <w:r w:rsidRPr="00EE05DE">
        <w:rPr>
          <w:rFonts w:ascii="Arial" w:hAnsi="Arial" w:cs="Arial"/>
          <w:bCs/>
          <w:szCs w:val="20"/>
        </w:rPr>
        <w:t xml:space="preserve"> Społecznej Weterana Walki i Pracy,</w:t>
      </w:r>
      <w:r w:rsidR="00613F31" w:rsidRPr="00EE05DE">
        <w:rPr>
          <w:rFonts w:ascii="Arial" w:hAnsi="Arial" w:cs="Arial"/>
          <w:bCs/>
          <w:szCs w:val="20"/>
        </w:rPr>
        <w:t xml:space="preserve"> </w:t>
      </w:r>
      <w:r w:rsidRPr="00EE05DE">
        <w:rPr>
          <w:rFonts w:ascii="Arial" w:hAnsi="Arial" w:cs="Arial"/>
          <w:bCs/>
          <w:szCs w:val="20"/>
        </w:rPr>
        <w:t>ul.</w:t>
      </w:r>
      <w:r w:rsidR="00613F31" w:rsidRPr="00EE05DE">
        <w:rPr>
          <w:rFonts w:ascii="Arial" w:hAnsi="Arial" w:cs="Arial"/>
          <w:bCs/>
          <w:szCs w:val="20"/>
        </w:rPr>
        <w:t> </w:t>
      </w:r>
      <w:r w:rsidRPr="00EE05DE">
        <w:rPr>
          <w:rFonts w:ascii="Arial" w:hAnsi="Arial" w:cs="Arial"/>
          <w:bCs/>
          <w:szCs w:val="20"/>
        </w:rPr>
        <w:t>Wyścigow</w:t>
      </w:r>
      <w:r w:rsidR="00613F31" w:rsidRPr="00EE05DE">
        <w:rPr>
          <w:rFonts w:ascii="Arial" w:hAnsi="Arial" w:cs="Arial"/>
          <w:bCs/>
          <w:szCs w:val="20"/>
        </w:rPr>
        <w:t>a </w:t>
      </w:r>
      <w:r w:rsidRPr="00EE05DE">
        <w:rPr>
          <w:rFonts w:ascii="Arial" w:hAnsi="Arial" w:cs="Arial"/>
          <w:bCs/>
          <w:szCs w:val="20"/>
        </w:rPr>
        <w:t>16</w:t>
      </w:r>
      <w:r w:rsidR="00EA0E11" w:rsidRPr="00EE05DE">
        <w:rPr>
          <w:rFonts w:ascii="Arial" w:hAnsi="Arial" w:cs="Arial"/>
          <w:bCs/>
          <w:szCs w:val="20"/>
        </w:rPr>
        <w:t>,</w:t>
      </w:r>
      <w:r w:rsidRPr="00EE05DE">
        <w:rPr>
          <w:rFonts w:ascii="Arial" w:hAnsi="Arial" w:cs="Arial"/>
          <w:bCs/>
          <w:szCs w:val="20"/>
        </w:rPr>
        <w:t> </w:t>
      </w:r>
      <w:r w:rsidR="00EA0E11" w:rsidRPr="00EE05DE">
        <w:rPr>
          <w:rFonts w:ascii="Arial" w:hAnsi="Arial" w:cs="Arial"/>
          <w:bCs/>
          <w:szCs w:val="20"/>
        </w:rPr>
        <w:t>26 – 600 Radom</w:t>
      </w:r>
      <w:r w:rsidRPr="00EE05DE">
        <w:rPr>
          <w:rFonts w:ascii="Arial" w:hAnsi="Arial" w:cs="Arial"/>
          <w:bCs/>
          <w:szCs w:val="20"/>
        </w:rPr>
        <w:t>,</w:t>
      </w:r>
    </w:p>
    <w:p w14:paraId="7DA192C0" w14:textId="77777777" w:rsidR="0069629D" w:rsidRPr="00EE05DE" w:rsidRDefault="0069629D" w:rsidP="0069629D">
      <w:pPr>
        <w:spacing w:before="60" w:after="0" w:line="240" w:lineRule="auto"/>
        <w:ind w:left="284"/>
        <w:rPr>
          <w:rFonts w:cs="Arial"/>
          <w:bCs/>
          <w:szCs w:val="20"/>
        </w:rPr>
      </w:pPr>
    </w:p>
    <w:p w14:paraId="506431D6" w14:textId="7A4AA405" w:rsidR="0069629D" w:rsidRPr="001E0799" w:rsidRDefault="0069629D" w:rsidP="000F2E5A">
      <w:pPr>
        <w:spacing w:before="240" w:after="0" w:line="480" w:lineRule="auto"/>
        <w:ind w:left="284"/>
        <w:rPr>
          <w:rFonts w:cs="Arial"/>
          <w:b/>
          <w:szCs w:val="20"/>
        </w:rPr>
      </w:pPr>
      <w:r w:rsidRPr="001E0799">
        <w:rPr>
          <w:rFonts w:cs="Arial"/>
          <w:b/>
          <w:szCs w:val="20"/>
        </w:rPr>
        <w:t>Wykonawca wyznacza: ………………………………………………, tel.:</w:t>
      </w:r>
      <w:r w:rsidR="00E111AC">
        <w:rPr>
          <w:rFonts w:cs="Arial"/>
          <w:b/>
          <w:szCs w:val="20"/>
        </w:rPr>
        <w:t xml:space="preserve"> </w:t>
      </w:r>
      <w:r w:rsidRPr="001E0799">
        <w:rPr>
          <w:rFonts w:cs="Arial"/>
          <w:b/>
          <w:szCs w:val="20"/>
        </w:rPr>
        <w:t>…………………………</w:t>
      </w:r>
      <w:r w:rsidR="00183BC7">
        <w:rPr>
          <w:rFonts w:cs="Arial"/>
          <w:b/>
          <w:szCs w:val="20"/>
        </w:rPr>
        <w:t xml:space="preserve">, </w:t>
      </w:r>
      <w:r w:rsidR="00183BC7">
        <w:rPr>
          <w:rFonts w:cs="Arial"/>
          <w:b/>
          <w:szCs w:val="20"/>
        </w:rPr>
        <w:br/>
      </w:r>
      <w:r w:rsidR="00183BC7" w:rsidRPr="00183BC7">
        <w:rPr>
          <w:rFonts w:cs="Arial"/>
          <w:b/>
          <w:szCs w:val="20"/>
        </w:rPr>
        <w:t>e-mail: …………………………</w:t>
      </w:r>
      <w:r w:rsidR="00183BC7">
        <w:rPr>
          <w:rFonts w:cs="Arial"/>
          <w:b/>
          <w:szCs w:val="20"/>
        </w:rPr>
        <w:t>….</w:t>
      </w:r>
      <w:r w:rsidRPr="001E0799">
        <w:rPr>
          <w:rFonts w:cs="Arial"/>
          <w:b/>
          <w:szCs w:val="20"/>
        </w:rPr>
        <w:tab/>
      </w:r>
    </w:p>
    <w:p w14:paraId="4AE0614B" w14:textId="77777777" w:rsidR="0069629D" w:rsidRPr="001E0799" w:rsidRDefault="0069629D" w:rsidP="0069629D">
      <w:pPr>
        <w:suppressAutoHyphens w:val="0"/>
        <w:spacing w:after="0"/>
        <w:rPr>
          <w:rFonts w:cs="Arial"/>
          <w:szCs w:val="20"/>
        </w:rPr>
      </w:pPr>
    </w:p>
    <w:p w14:paraId="1D014FD1" w14:textId="77777777" w:rsidR="0069629D" w:rsidRPr="001E0799" w:rsidRDefault="0069629D" w:rsidP="0069629D">
      <w:pPr>
        <w:suppressAutoHyphens w:val="0"/>
        <w:spacing w:after="0"/>
        <w:rPr>
          <w:rFonts w:cs="Arial"/>
          <w:szCs w:val="20"/>
        </w:rPr>
      </w:pPr>
    </w:p>
    <w:p w14:paraId="565FC909" w14:textId="77777777" w:rsidR="0069629D" w:rsidRPr="001E0799" w:rsidRDefault="0069629D" w:rsidP="0069629D">
      <w:pPr>
        <w:suppressAutoHyphens w:val="0"/>
        <w:spacing w:after="0"/>
        <w:rPr>
          <w:rFonts w:cs="Arial"/>
          <w:szCs w:val="20"/>
        </w:rPr>
      </w:pPr>
    </w:p>
    <w:p w14:paraId="33B03C61" w14:textId="77777777" w:rsidR="0069629D" w:rsidRPr="001E0799" w:rsidRDefault="0069629D" w:rsidP="0069629D">
      <w:pPr>
        <w:suppressAutoHyphens w:val="0"/>
        <w:spacing w:after="0"/>
        <w:rPr>
          <w:rFonts w:cs="Arial"/>
          <w:szCs w:val="20"/>
        </w:rPr>
      </w:pPr>
    </w:p>
    <w:p w14:paraId="0B09347A" w14:textId="77777777" w:rsidR="0069629D" w:rsidRPr="001E0799" w:rsidRDefault="0069629D" w:rsidP="0069629D">
      <w:pPr>
        <w:suppressAutoHyphens w:val="0"/>
        <w:spacing w:after="0"/>
        <w:rPr>
          <w:rFonts w:cs="Arial"/>
          <w:szCs w:val="20"/>
        </w:rPr>
      </w:pPr>
      <w:r w:rsidRPr="001E0799">
        <w:rPr>
          <w:rFonts w:cs="Arial"/>
          <w:szCs w:val="20"/>
        </w:rPr>
        <w:t>.................. , dnia ...............       ………………….……………………………………...........................................</w:t>
      </w:r>
    </w:p>
    <w:p w14:paraId="7B2EDA9F" w14:textId="77777777" w:rsidR="0069629D" w:rsidRPr="001E0799" w:rsidRDefault="0069629D" w:rsidP="0069629D">
      <w:pPr>
        <w:suppressAutoHyphens w:val="0"/>
        <w:spacing w:after="0"/>
        <w:ind w:firstLine="4820"/>
        <w:jc w:val="center"/>
        <w:rPr>
          <w:rFonts w:cs="Arial"/>
          <w:szCs w:val="20"/>
        </w:rPr>
      </w:pPr>
      <w:bookmarkStart w:id="3" w:name="_Hlk88473781"/>
      <w:r w:rsidRPr="001E0799">
        <w:rPr>
          <w:rFonts w:cs="Arial"/>
          <w:szCs w:val="20"/>
        </w:rPr>
        <w:t>pieczątka, podpis Wykonawcy/ osoby</w:t>
      </w:r>
    </w:p>
    <w:p w14:paraId="4F860FB4" w14:textId="77777777" w:rsidR="0069629D" w:rsidRPr="001E0799" w:rsidRDefault="0069629D" w:rsidP="0069629D">
      <w:pPr>
        <w:suppressAutoHyphens w:val="0"/>
        <w:spacing w:after="0"/>
        <w:ind w:firstLine="4820"/>
        <w:jc w:val="center"/>
        <w:rPr>
          <w:rFonts w:cs="Arial"/>
          <w:szCs w:val="20"/>
        </w:rPr>
      </w:pPr>
      <w:r w:rsidRPr="001E0799">
        <w:rPr>
          <w:rFonts w:cs="Arial"/>
          <w:szCs w:val="20"/>
        </w:rPr>
        <w:t>uprawnionej do reprezentowania Wykonawcy</w:t>
      </w:r>
    </w:p>
    <w:bookmarkEnd w:id="3"/>
    <w:p w14:paraId="651555AA" w14:textId="77777777" w:rsidR="0069629D" w:rsidRPr="001E0799" w:rsidRDefault="0069629D" w:rsidP="0069629D">
      <w:pPr>
        <w:suppressAutoHyphens w:val="0"/>
        <w:jc w:val="left"/>
        <w:rPr>
          <w:rFonts w:eastAsia="Times New Roman" w:cs="Arial"/>
          <w:b/>
          <w:sz w:val="18"/>
          <w:szCs w:val="18"/>
          <w:lang w:eastAsia="ar-SA"/>
        </w:rPr>
      </w:pPr>
    </w:p>
    <w:p w14:paraId="7E843C76" w14:textId="77777777" w:rsidR="0069629D" w:rsidRPr="001E0799" w:rsidRDefault="0069629D" w:rsidP="0069629D">
      <w:pPr>
        <w:suppressAutoHyphens w:val="0"/>
        <w:jc w:val="left"/>
        <w:rPr>
          <w:rFonts w:eastAsia="Times New Roman" w:cs="Arial"/>
          <w:b/>
          <w:sz w:val="18"/>
          <w:szCs w:val="18"/>
          <w:lang w:eastAsia="ar-SA"/>
        </w:rPr>
      </w:pPr>
    </w:p>
    <w:p w14:paraId="3C7F3C99" w14:textId="77777777" w:rsidR="0069629D" w:rsidRPr="001E0799" w:rsidRDefault="0069629D" w:rsidP="0069629D">
      <w:pPr>
        <w:tabs>
          <w:tab w:val="left" w:pos="3012"/>
        </w:tabs>
        <w:suppressAutoHyphens w:val="0"/>
        <w:rPr>
          <w:rFonts w:eastAsia="Times New Roman" w:cs="Arial"/>
          <w:b/>
          <w:sz w:val="18"/>
          <w:szCs w:val="18"/>
          <w:lang w:eastAsia="ar-SA"/>
        </w:rPr>
      </w:pPr>
      <w:bookmarkStart w:id="4" w:name="_Hlk88469161"/>
    </w:p>
    <w:p w14:paraId="445D8DCC" w14:textId="23AE057B" w:rsidR="0069629D" w:rsidRPr="00EA0E11" w:rsidRDefault="003321EC" w:rsidP="00EA0E11">
      <w:pPr>
        <w:suppressAutoHyphens w:val="0"/>
        <w:spacing w:after="0" w:line="240" w:lineRule="auto"/>
        <w:rPr>
          <w:rFonts w:eastAsia="Times New Roman" w:cs="Arial"/>
          <w:b/>
          <w:sz w:val="18"/>
          <w:szCs w:val="18"/>
          <w:lang w:eastAsia="ar-SA"/>
        </w:rPr>
      </w:pPr>
      <w:r w:rsidRPr="00EA0E11">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00A562C3" w:rsidRPr="00A562C3">
        <w:rPr>
          <w:rFonts w:eastAsia="Times New Roman" w:cs="Arial"/>
          <w:b/>
          <w:sz w:val="18"/>
          <w:szCs w:val="18"/>
          <w:u w:val="single"/>
          <w:lang w:eastAsia="ar-SA"/>
        </w:rPr>
        <w:t>sekretariat@mcuw.radom.pl</w:t>
      </w:r>
      <w:r w:rsidR="00A562C3" w:rsidRPr="00A562C3">
        <w:rPr>
          <w:rFonts w:eastAsia="Times New Roman" w:cs="Arial"/>
          <w:b/>
          <w:sz w:val="18"/>
          <w:szCs w:val="18"/>
          <w:lang w:eastAsia="ar-SA"/>
        </w:rPr>
        <w:t xml:space="preserve"> </w:t>
      </w:r>
      <w:r w:rsidRPr="00EA0E11">
        <w:rPr>
          <w:rFonts w:eastAsia="Times New Roman" w:cs="Arial"/>
          <w:b/>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oferty przez osobę uprawnioną do reprezentowania Wykonawcy należy dołączyć dokument, z </w:t>
      </w:r>
      <w:r w:rsidR="00EA0E11" w:rsidRPr="00EA0E11">
        <w:rPr>
          <w:rFonts w:eastAsia="Times New Roman" w:cs="Arial"/>
          <w:b/>
          <w:sz w:val="18"/>
          <w:szCs w:val="18"/>
          <w:lang w:eastAsia="ar-SA"/>
        </w:rPr>
        <w:t>którego wynikało</w:t>
      </w:r>
      <w:r w:rsidRPr="00EA0E11">
        <w:rPr>
          <w:rFonts w:eastAsia="Times New Roman" w:cs="Arial"/>
          <w:b/>
          <w:sz w:val="18"/>
          <w:szCs w:val="18"/>
          <w:lang w:eastAsia="ar-SA"/>
        </w:rPr>
        <w:t xml:space="preserve"> będzie powyższe uprawnienie. Jeżeli Wykonawca składa ofertę poprzez ustanowionego pełnomocnika, Zamawiający wymaga załączenia do oferty stosownego pełnomocnictwa rodzajowego.  Ofertę należy złożyć do </w:t>
      </w:r>
      <w:r w:rsidRPr="005669A0">
        <w:rPr>
          <w:rFonts w:eastAsia="Times New Roman" w:cs="Arial"/>
          <w:b/>
          <w:sz w:val="18"/>
          <w:szCs w:val="18"/>
          <w:lang w:eastAsia="ar-SA"/>
        </w:rPr>
        <w:t xml:space="preserve">dnia </w:t>
      </w:r>
      <w:bookmarkEnd w:id="4"/>
      <w:r w:rsidR="007D7885">
        <w:rPr>
          <w:rFonts w:eastAsia="Times New Roman" w:cs="Arial"/>
          <w:b/>
          <w:sz w:val="18"/>
          <w:szCs w:val="18"/>
          <w:lang w:eastAsia="ar-SA"/>
        </w:rPr>
        <w:t>05.12.2025</w:t>
      </w:r>
      <w:r w:rsidR="00B95C30">
        <w:rPr>
          <w:rFonts w:eastAsia="Times New Roman" w:cs="Arial"/>
          <w:b/>
          <w:sz w:val="18"/>
          <w:szCs w:val="18"/>
          <w:lang w:eastAsia="ar-SA"/>
        </w:rPr>
        <w:t xml:space="preserve"> </w:t>
      </w:r>
      <w:r w:rsidR="001F7DD6" w:rsidRPr="008F17A3">
        <w:rPr>
          <w:rFonts w:eastAsia="Times New Roman" w:cs="Arial"/>
          <w:b/>
          <w:sz w:val="18"/>
          <w:szCs w:val="18"/>
          <w:lang w:eastAsia="ar-SA"/>
        </w:rPr>
        <w:t>roku do godz. 1</w:t>
      </w:r>
      <w:r w:rsidR="008F17A3">
        <w:rPr>
          <w:rFonts w:eastAsia="Times New Roman" w:cs="Arial"/>
          <w:b/>
          <w:sz w:val="18"/>
          <w:szCs w:val="18"/>
          <w:lang w:eastAsia="ar-SA"/>
        </w:rPr>
        <w:t>1</w:t>
      </w:r>
      <w:r w:rsidR="001F7DD6" w:rsidRPr="008F17A3">
        <w:rPr>
          <w:rFonts w:eastAsia="Times New Roman" w:cs="Arial"/>
          <w:b/>
          <w:sz w:val="18"/>
          <w:szCs w:val="18"/>
          <w:u w:val="single"/>
          <w:vertAlign w:val="superscript"/>
          <w:lang w:eastAsia="ar-SA"/>
        </w:rPr>
        <w:t>00</w:t>
      </w:r>
      <w:r w:rsidR="00EA0E11" w:rsidRPr="008F17A3">
        <w:rPr>
          <w:rFonts w:eastAsia="Times New Roman" w:cs="Arial"/>
          <w:b/>
          <w:sz w:val="18"/>
          <w:szCs w:val="18"/>
          <w:lang w:eastAsia="ar-SA"/>
        </w:rPr>
        <w:t>.</w:t>
      </w:r>
    </w:p>
    <w:p w14:paraId="54159A4F" w14:textId="77777777" w:rsidR="0069629D" w:rsidRPr="001E0799" w:rsidRDefault="0069629D" w:rsidP="0069629D">
      <w:pPr>
        <w:suppressAutoHyphens w:val="0"/>
        <w:spacing w:after="0"/>
        <w:rPr>
          <w:rFonts w:cs="Arial"/>
          <w:b/>
          <w:sz w:val="16"/>
          <w:szCs w:val="16"/>
        </w:rPr>
      </w:pPr>
    </w:p>
    <w:p w14:paraId="5BCDA250" w14:textId="77777777" w:rsidR="0069629D" w:rsidRPr="001E0799" w:rsidRDefault="0069629D" w:rsidP="0069629D">
      <w:pPr>
        <w:suppressAutoHyphens w:val="0"/>
        <w:spacing w:after="0"/>
        <w:rPr>
          <w:rFonts w:cs="Arial"/>
          <w:b/>
          <w:sz w:val="16"/>
          <w:szCs w:val="16"/>
        </w:rPr>
      </w:pPr>
    </w:p>
    <w:p w14:paraId="7AD8BA30" w14:textId="77777777" w:rsidR="0069629D" w:rsidRPr="001E0799" w:rsidRDefault="0069629D" w:rsidP="0069629D">
      <w:pPr>
        <w:suppressAutoHyphens w:val="0"/>
        <w:spacing w:after="0"/>
        <w:rPr>
          <w:rFonts w:cs="Arial"/>
          <w:b/>
          <w:sz w:val="16"/>
          <w:szCs w:val="16"/>
        </w:rPr>
      </w:pPr>
    </w:p>
    <w:p w14:paraId="676BCF8D" w14:textId="77777777" w:rsidR="0069629D" w:rsidRPr="001E0799" w:rsidRDefault="0069629D" w:rsidP="0069629D">
      <w:pPr>
        <w:suppressAutoHyphens w:val="0"/>
        <w:spacing w:after="0"/>
        <w:rPr>
          <w:rFonts w:cs="Arial"/>
          <w:b/>
          <w:sz w:val="16"/>
          <w:szCs w:val="16"/>
        </w:rPr>
      </w:pPr>
    </w:p>
    <w:p w14:paraId="6021AF48" w14:textId="074E562B" w:rsidR="0069629D" w:rsidRDefault="00EA0E11" w:rsidP="00EA0E11">
      <w:pPr>
        <w:spacing w:after="0" w:line="240" w:lineRule="auto"/>
        <w:jc w:val="left"/>
        <w:rPr>
          <w:rFonts w:cs="Arial"/>
          <w:b/>
          <w:sz w:val="16"/>
          <w:szCs w:val="16"/>
        </w:rPr>
      </w:pPr>
      <w:r>
        <w:rPr>
          <w:rFonts w:cs="Arial"/>
          <w:b/>
          <w:sz w:val="16"/>
          <w:szCs w:val="16"/>
        </w:rPr>
        <w:br w:type="page"/>
      </w:r>
    </w:p>
    <w:p w14:paraId="6209C0B1" w14:textId="0FD1BD17" w:rsidR="0069629D" w:rsidRPr="001E0799" w:rsidRDefault="0069629D" w:rsidP="0069629D">
      <w:pPr>
        <w:suppressAutoHyphens w:val="0"/>
        <w:spacing w:after="0"/>
        <w:rPr>
          <w:rFonts w:cs="Arial"/>
          <w:sz w:val="16"/>
          <w:szCs w:val="16"/>
        </w:rPr>
      </w:pPr>
      <w:r w:rsidRPr="001E0799">
        <w:rPr>
          <w:rFonts w:cs="Arial"/>
          <w:b/>
          <w:sz w:val="16"/>
          <w:szCs w:val="16"/>
        </w:rPr>
        <w:lastRenderedPageBreak/>
        <w:t>Klauzula Informacyjna</w:t>
      </w:r>
    </w:p>
    <w:p w14:paraId="2B3241A2" w14:textId="77777777" w:rsidR="0069629D" w:rsidRPr="00E32E95" w:rsidRDefault="0069629D" w:rsidP="0069629D">
      <w:pPr>
        <w:suppressAutoHyphens w:val="0"/>
        <w:spacing w:after="0"/>
        <w:rPr>
          <w:rFonts w:cs="Arial"/>
          <w:sz w:val="18"/>
          <w:szCs w:val="18"/>
        </w:rPr>
      </w:pPr>
    </w:p>
    <w:p w14:paraId="420CBCF1" w14:textId="49A279B0" w:rsidR="0069629D" w:rsidRPr="00587765" w:rsidRDefault="0069629D" w:rsidP="0069629D">
      <w:pPr>
        <w:suppressAutoHyphens w:val="0"/>
        <w:spacing w:after="0"/>
        <w:rPr>
          <w:rFonts w:cs="Arial"/>
          <w:szCs w:val="20"/>
          <w:lang w:eastAsia="ar-SA"/>
        </w:rPr>
      </w:pPr>
      <w:r w:rsidRPr="00587765">
        <w:rPr>
          <w:rFonts w:cs="Arial"/>
          <w:szCs w:val="20"/>
        </w:rPr>
        <w:t>W ZWIĄZKU Z POZYSKIWANIEM DANYCH OSOBOWYCH NA POTRZEBY PRZYGOTOWANIA I PRZEPROWADZENIA POST</w:t>
      </w:r>
      <w:r w:rsidR="007C2E98">
        <w:rPr>
          <w:rFonts w:cs="Arial"/>
          <w:szCs w:val="20"/>
        </w:rPr>
        <w:t>Ę</w:t>
      </w:r>
      <w:r w:rsidRPr="00587765">
        <w:rPr>
          <w:rFonts w:cs="Arial"/>
          <w:szCs w:val="20"/>
        </w:rPr>
        <w:t xml:space="preserve">POWANIA O UDZIELENIE ZAMÓWIENIA PUBLICZNEGO NA SUKCESYWNĄ DOSTAWĘ RYB WRAZ </w:t>
      </w:r>
      <w:r w:rsidRPr="00587765">
        <w:rPr>
          <w:szCs w:val="20"/>
        </w:rPr>
        <w:t>Z</w:t>
      </w:r>
      <w:r w:rsidR="00A8186A" w:rsidRPr="00587765">
        <w:rPr>
          <w:szCs w:val="20"/>
        </w:rPr>
        <w:t> </w:t>
      </w:r>
      <w:r w:rsidRPr="00587765">
        <w:rPr>
          <w:szCs w:val="20"/>
        </w:rPr>
        <w:t>TRANSPORTEM</w:t>
      </w:r>
      <w:r w:rsidRPr="00587765">
        <w:rPr>
          <w:rFonts w:cs="Arial"/>
          <w:szCs w:val="20"/>
        </w:rPr>
        <w:t xml:space="preserve"> W OKRESIE </w:t>
      </w:r>
      <w:r w:rsidR="001D3129" w:rsidRPr="00587765">
        <w:rPr>
          <w:rFonts w:cs="Arial"/>
          <w:szCs w:val="20"/>
        </w:rPr>
        <w:t xml:space="preserve">OD DNIA </w:t>
      </w:r>
      <w:r w:rsidR="001D3129" w:rsidRPr="00587765">
        <w:rPr>
          <w:rFonts w:cs="Arial"/>
          <w:bCs/>
          <w:szCs w:val="20"/>
          <w:lang w:eastAsia="ar-SA"/>
        </w:rPr>
        <w:t>01.0</w:t>
      </w:r>
      <w:r w:rsidR="00ED7D88">
        <w:rPr>
          <w:rFonts w:cs="Arial"/>
          <w:bCs/>
          <w:szCs w:val="20"/>
          <w:lang w:eastAsia="ar-SA"/>
        </w:rPr>
        <w:t>1</w:t>
      </w:r>
      <w:r w:rsidR="001D3129" w:rsidRPr="00587765">
        <w:rPr>
          <w:rFonts w:cs="Arial"/>
          <w:bCs/>
          <w:szCs w:val="20"/>
          <w:lang w:eastAsia="ar-SA"/>
        </w:rPr>
        <w:t>.202</w:t>
      </w:r>
      <w:r w:rsidR="00ED7D88">
        <w:rPr>
          <w:rFonts w:cs="Arial"/>
          <w:bCs/>
          <w:szCs w:val="20"/>
          <w:lang w:eastAsia="ar-SA"/>
        </w:rPr>
        <w:t>6</w:t>
      </w:r>
      <w:r w:rsidR="001D3129" w:rsidRPr="00587765">
        <w:rPr>
          <w:rFonts w:cs="Arial"/>
          <w:bCs/>
          <w:szCs w:val="20"/>
          <w:lang w:eastAsia="ar-SA"/>
        </w:rPr>
        <w:t>R. DO DNIA 3</w:t>
      </w:r>
      <w:r w:rsidR="00ED7D88">
        <w:rPr>
          <w:rFonts w:cs="Arial"/>
          <w:bCs/>
          <w:szCs w:val="20"/>
          <w:lang w:eastAsia="ar-SA"/>
        </w:rPr>
        <w:t>0</w:t>
      </w:r>
      <w:r w:rsidR="001D3129" w:rsidRPr="00587765">
        <w:rPr>
          <w:rFonts w:cs="Arial"/>
          <w:bCs/>
          <w:szCs w:val="20"/>
          <w:lang w:eastAsia="ar-SA"/>
        </w:rPr>
        <w:t>.</w:t>
      </w:r>
      <w:r w:rsidR="00ED7D88">
        <w:rPr>
          <w:rFonts w:cs="Arial"/>
          <w:bCs/>
          <w:szCs w:val="20"/>
          <w:lang w:eastAsia="ar-SA"/>
        </w:rPr>
        <w:t>06</w:t>
      </w:r>
      <w:r w:rsidR="001D3129" w:rsidRPr="00587765">
        <w:rPr>
          <w:rFonts w:cs="Arial"/>
          <w:bCs/>
          <w:szCs w:val="20"/>
          <w:lang w:eastAsia="ar-SA"/>
        </w:rPr>
        <w:t>.202</w:t>
      </w:r>
      <w:r w:rsidR="00ED7D88">
        <w:rPr>
          <w:rFonts w:cs="Arial"/>
          <w:bCs/>
          <w:szCs w:val="20"/>
          <w:lang w:eastAsia="ar-SA"/>
        </w:rPr>
        <w:t>6</w:t>
      </w:r>
      <w:r w:rsidR="001D3129" w:rsidRPr="00587765">
        <w:rPr>
          <w:rFonts w:cs="Arial"/>
          <w:bCs/>
          <w:szCs w:val="20"/>
          <w:lang w:eastAsia="ar-SA"/>
        </w:rPr>
        <w:t>R</w:t>
      </w:r>
      <w:r w:rsidR="00E32E95" w:rsidRPr="00587765">
        <w:rPr>
          <w:rFonts w:cs="Arial"/>
          <w:b/>
          <w:szCs w:val="20"/>
          <w:lang w:eastAsia="ar-SA"/>
        </w:rPr>
        <w:t>.</w:t>
      </w:r>
      <w:r w:rsidR="00E32E95" w:rsidRPr="00587765">
        <w:rPr>
          <w:rFonts w:cs="Arial"/>
          <w:szCs w:val="20"/>
          <w:lang w:eastAsia="ar-SA"/>
        </w:rPr>
        <w:t xml:space="preserve"> </w:t>
      </w:r>
      <w:r w:rsidRPr="00587765">
        <w:rPr>
          <w:rFonts w:cs="Arial"/>
          <w:szCs w:val="20"/>
        </w:rPr>
        <w:t xml:space="preserve">DLA DOMU POMOCY SPOŁECZNEJ WETERANA WALKI I </w:t>
      </w:r>
      <w:r w:rsidR="00EA0E11" w:rsidRPr="00587765">
        <w:rPr>
          <w:rFonts w:cs="Arial"/>
          <w:szCs w:val="20"/>
        </w:rPr>
        <w:t>PRACY UL.</w:t>
      </w:r>
      <w:r w:rsidRPr="00587765">
        <w:rPr>
          <w:rFonts w:cs="Arial"/>
          <w:szCs w:val="20"/>
        </w:rPr>
        <w:t> WYŚCIGOW</w:t>
      </w:r>
      <w:r w:rsidR="00613F31" w:rsidRPr="00587765">
        <w:rPr>
          <w:rFonts w:cs="Arial"/>
          <w:szCs w:val="20"/>
        </w:rPr>
        <w:t>A</w:t>
      </w:r>
      <w:r w:rsidRPr="00587765">
        <w:rPr>
          <w:rFonts w:cs="Arial"/>
          <w:szCs w:val="20"/>
        </w:rPr>
        <w:t xml:space="preserve"> 16, </w:t>
      </w:r>
      <w:r w:rsidR="000523B9">
        <w:rPr>
          <w:rFonts w:cs="Arial"/>
          <w:szCs w:val="20"/>
        </w:rPr>
        <w:br/>
      </w:r>
      <w:r w:rsidRPr="00587765">
        <w:rPr>
          <w:rFonts w:cs="Arial"/>
          <w:szCs w:val="20"/>
        </w:rPr>
        <w:t>26-600 RADOM.</w:t>
      </w:r>
    </w:p>
    <w:p w14:paraId="7DB94243" w14:textId="77777777" w:rsidR="0069629D" w:rsidRPr="001E0799" w:rsidRDefault="0069629D" w:rsidP="0069629D">
      <w:pPr>
        <w:suppressAutoHyphens w:val="0"/>
        <w:spacing w:after="0"/>
        <w:rPr>
          <w:rFonts w:cs="Arial"/>
          <w:sz w:val="16"/>
          <w:szCs w:val="16"/>
        </w:rPr>
      </w:pPr>
    </w:p>
    <w:p w14:paraId="78455130" w14:textId="77777777" w:rsidR="00E111AC" w:rsidRDefault="00E111AC" w:rsidP="003321EC">
      <w:pPr>
        <w:suppressAutoHyphens w:val="0"/>
        <w:spacing w:after="60" w:line="23" w:lineRule="atLeast"/>
        <w:rPr>
          <w:rFonts w:cs="Arial"/>
          <w:sz w:val="16"/>
          <w:szCs w:val="16"/>
        </w:rPr>
      </w:pPr>
    </w:p>
    <w:p w14:paraId="5ACB9BE2" w14:textId="7BE416A2" w:rsidR="003321EC" w:rsidRPr="008E10BE" w:rsidRDefault="003321EC" w:rsidP="003321EC">
      <w:pPr>
        <w:suppressAutoHyphens w:val="0"/>
        <w:spacing w:after="60" w:line="23" w:lineRule="atLeast"/>
        <w:rPr>
          <w:rFonts w:cs="Arial"/>
          <w:b/>
          <w:sz w:val="16"/>
          <w:szCs w:val="16"/>
        </w:rPr>
      </w:pPr>
      <w:r w:rsidRPr="008E10BE">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00E111AC">
        <w:rPr>
          <w:rFonts w:cs="Arial"/>
          <w:sz w:val="16"/>
          <w:szCs w:val="16"/>
        </w:rPr>
        <w:br/>
      </w:r>
      <w:r w:rsidRPr="008E10BE">
        <w:rPr>
          <w:rFonts w:cs="Arial"/>
          <w:sz w:val="16"/>
          <w:szCs w:val="16"/>
        </w:rPr>
        <w:t>oraz uchylenia dyrektywy 95/46/WE (dalej: RODO), informujemy, że:</w:t>
      </w:r>
    </w:p>
    <w:p w14:paraId="50281939" w14:textId="32C55459" w:rsidR="003321EC" w:rsidRPr="008E10BE" w:rsidRDefault="003321EC" w:rsidP="00BE59CB">
      <w:pPr>
        <w:numPr>
          <w:ilvl w:val="0"/>
          <w:numId w:val="20"/>
        </w:numPr>
        <w:suppressAutoHyphens w:val="0"/>
        <w:spacing w:after="60" w:line="23" w:lineRule="atLeast"/>
        <w:ind w:left="284" w:hanging="284"/>
        <w:rPr>
          <w:rFonts w:eastAsia="Times New Roman" w:cs="Arial"/>
          <w:kern w:val="32"/>
          <w:sz w:val="16"/>
          <w:szCs w:val="16"/>
          <w:lang w:val="x-none" w:eastAsia="x-none"/>
        </w:rPr>
      </w:pPr>
      <w:r w:rsidRPr="008E10BE">
        <w:rPr>
          <w:rFonts w:eastAsia="Times New Roman" w:cs="Arial"/>
          <w:kern w:val="32"/>
          <w:sz w:val="16"/>
          <w:szCs w:val="16"/>
          <w:lang w:val="x-none" w:eastAsia="x-none"/>
        </w:rPr>
        <w:t>Administratorem Pani/Pana danych osobowych jest</w:t>
      </w:r>
      <w:r w:rsidRPr="008E10BE">
        <w:rPr>
          <w:rFonts w:eastAsia="Times New Roman" w:cs="Arial"/>
          <w:b/>
          <w:kern w:val="32"/>
          <w:sz w:val="16"/>
          <w:szCs w:val="16"/>
          <w:lang w:val="x-none" w:eastAsia="x-none"/>
        </w:rPr>
        <w:t xml:space="preserve"> </w:t>
      </w:r>
      <w:r w:rsidRPr="008E10BE">
        <w:rPr>
          <w:rFonts w:eastAsia="Times New Roman" w:cs="Arial"/>
          <w:bCs/>
          <w:kern w:val="32"/>
          <w:sz w:val="16"/>
          <w:szCs w:val="16"/>
          <w:lang w:val="x-none" w:eastAsia="x-none"/>
        </w:rPr>
        <w:t>Dom Pomocy Społecznej</w:t>
      </w:r>
      <w:r w:rsidRPr="008E10BE">
        <w:rPr>
          <w:rFonts w:eastAsia="Times New Roman" w:cs="Arial"/>
          <w:bCs/>
          <w:kern w:val="32"/>
          <w:sz w:val="16"/>
          <w:szCs w:val="16"/>
          <w:lang w:eastAsia="x-none"/>
        </w:rPr>
        <w:t>,</w:t>
      </w:r>
      <w:r w:rsidRPr="008E10BE">
        <w:rPr>
          <w:rFonts w:eastAsia="Times New Roman" w:cs="Arial"/>
          <w:bCs/>
          <w:kern w:val="32"/>
          <w:sz w:val="16"/>
          <w:szCs w:val="16"/>
        </w:rPr>
        <w:t xml:space="preserve"> </w:t>
      </w:r>
      <w:r>
        <w:rPr>
          <w:rFonts w:eastAsia="Times New Roman" w:cs="Arial"/>
          <w:bCs/>
          <w:kern w:val="32"/>
          <w:sz w:val="16"/>
          <w:szCs w:val="16"/>
        </w:rPr>
        <w:t>Weterana Walki i Pracy</w:t>
      </w:r>
      <w:r w:rsidRPr="008E10BE">
        <w:rPr>
          <w:rFonts w:eastAsia="Times New Roman" w:cs="Arial"/>
          <w:bCs/>
          <w:kern w:val="32"/>
          <w:sz w:val="16"/>
          <w:szCs w:val="16"/>
        </w:rPr>
        <w:t xml:space="preserve"> </w:t>
      </w:r>
      <w:r w:rsidRPr="008E10BE">
        <w:rPr>
          <w:rFonts w:eastAsia="Times New Roman" w:cs="Arial"/>
          <w:bCs/>
          <w:kern w:val="32"/>
          <w:sz w:val="16"/>
          <w:szCs w:val="16"/>
        </w:rPr>
        <w:br/>
        <w:t xml:space="preserve"> ul. </w:t>
      </w:r>
      <w:r>
        <w:rPr>
          <w:rFonts w:eastAsia="Times New Roman" w:cs="Arial"/>
          <w:bCs/>
          <w:kern w:val="32"/>
          <w:sz w:val="16"/>
          <w:szCs w:val="16"/>
        </w:rPr>
        <w:t>Wyścigowa 16</w:t>
      </w:r>
      <w:r w:rsidRPr="008E10BE">
        <w:rPr>
          <w:rFonts w:eastAsia="Times New Roman" w:cs="Arial"/>
          <w:kern w:val="32"/>
          <w:sz w:val="16"/>
          <w:szCs w:val="16"/>
        </w:rPr>
        <w:t>,</w:t>
      </w:r>
      <w:r w:rsidRPr="008E10BE">
        <w:rPr>
          <w:rFonts w:eastAsia="Times New Roman" w:cs="Arial"/>
          <w:kern w:val="32"/>
          <w:sz w:val="16"/>
          <w:szCs w:val="16"/>
          <w:lang w:val="x-none" w:eastAsia="x-none"/>
        </w:rPr>
        <w:t xml:space="preserve"> 26 – 600 Radom</w:t>
      </w:r>
      <w:r w:rsidRPr="008E10BE">
        <w:rPr>
          <w:rFonts w:eastAsia="Times New Roman" w:cs="Arial"/>
          <w:b/>
          <w:kern w:val="32"/>
          <w:sz w:val="16"/>
          <w:szCs w:val="16"/>
          <w:lang w:val="x-none" w:eastAsia="x-none"/>
        </w:rPr>
        <w:t>.</w:t>
      </w:r>
    </w:p>
    <w:p w14:paraId="2D5C7DAB" w14:textId="1A77F305" w:rsidR="003321EC" w:rsidRPr="00986C8B" w:rsidRDefault="003321EC" w:rsidP="00BE59CB">
      <w:pPr>
        <w:numPr>
          <w:ilvl w:val="0"/>
          <w:numId w:val="20"/>
        </w:numPr>
        <w:suppressAutoHyphens w:val="0"/>
        <w:spacing w:after="60" w:line="23" w:lineRule="atLeast"/>
        <w:ind w:left="284" w:hanging="284"/>
        <w:rPr>
          <w:rFonts w:eastAsia="Times New Roman" w:cs="Arial"/>
          <w:kern w:val="32"/>
          <w:sz w:val="16"/>
          <w:szCs w:val="16"/>
          <w:lang w:val="x-none" w:eastAsia="x-none"/>
        </w:rPr>
      </w:pPr>
      <w:r w:rsidRPr="008E10BE">
        <w:rPr>
          <w:rFonts w:eastAsia="Times New Roman" w:cs="Arial"/>
          <w:kern w:val="32"/>
          <w:sz w:val="16"/>
          <w:szCs w:val="16"/>
          <w:lang w:val="x-none" w:eastAsia="x-none"/>
        </w:rPr>
        <w:t xml:space="preserve">W Domu Pomocy Społecznej, </w:t>
      </w:r>
      <w:r>
        <w:rPr>
          <w:rFonts w:eastAsia="Times New Roman" w:cs="Arial"/>
          <w:kern w:val="32"/>
          <w:sz w:val="16"/>
          <w:szCs w:val="16"/>
          <w:lang w:eastAsia="x-none"/>
        </w:rPr>
        <w:t>Weterana Walki i Pracy</w:t>
      </w:r>
      <w:r w:rsidRPr="008E10BE">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Pr>
          <w:rFonts w:eastAsia="Times New Roman" w:cs="Arial"/>
          <w:kern w:val="32"/>
          <w:sz w:val="16"/>
          <w:szCs w:val="16"/>
          <w:lang w:eastAsia="x-none"/>
        </w:rPr>
        <w:t>Weterana Walki i Pracy,</w:t>
      </w:r>
      <w:r w:rsidRPr="008E10BE">
        <w:rPr>
          <w:rFonts w:eastAsia="Times New Roman" w:cs="Arial"/>
          <w:bCs/>
          <w:kern w:val="32"/>
          <w:sz w:val="16"/>
          <w:szCs w:val="16"/>
        </w:rPr>
        <w:t xml:space="preserve">  ul. </w:t>
      </w:r>
      <w:r>
        <w:rPr>
          <w:rFonts w:eastAsia="Times New Roman" w:cs="Arial"/>
          <w:bCs/>
          <w:kern w:val="32"/>
          <w:sz w:val="16"/>
          <w:szCs w:val="16"/>
        </w:rPr>
        <w:t>Wyścigowa 16</w:t>
      </w:r>
      <w:r w:rsidRPr="008E10BE">
        <w:rPr>
          <w:rFonts w:eastAsia="Times New Roman" w:cs="Arial"/>
          <w:kern w:val="32"/>
          <w:sz w:val="16"/>
          <w:szCs w:val="16"/>
        </w:rPr>
        <w:t>,</w:t>
      </w:r>
      <w:r w:rsidRPr="008E10BE">
        <w:rPr>
          <w:rFonts w:eastAsia="Times New Roman" w:cs="Arial"/>
          <w:kern w:val="32"/>
          <w:sz w:val="16"/>
          <w:szCs w:val="16"/>
          <w:lang w:val="x-none" w:eastAsia="x-none"/>
        </w:rPr>
        <w:t xml:space="preserve"> </w:t>
      </w:r>
      <w:r w:rsidRPr="00986C8B">
        <w:rPr>
          <w:rFonts w:eastAsia="Times New Roman" w:cs="Arial"/>
          <w:kern w:val="32"/>
          <w:sz w:val="16"/>
          <w:szCs w:val="16"/>
          <w:lang w:val="x-none" w:eastAsia="x-none"/>
        </w:rPr>
        <w:t>26 – 600 Radom; oraz pod adresem e-mail</w:t>
      </w:r>
      <w:r w:rsidR="00226F0E" w:rsidRPr="00986C8B">
        <w:rPr>
          <w:rFonts w:eastAsia="Times New Roman" w:cs="Arial"/>
          <w:kern w:val="32"/>
          <w:sz w:val="16"/>
          <w:szCs w:val="16"/>
          <w:lang w:eastAsia="x-none"/>
        </w:rPr>
        <w:t>:</w:t>
      </w:r>
      <w:r w:rsidRPr="00986C8B">
        <w:rPr>
          <w:rFonts w:eastAsia="Times New Roman" w:cs="Arial"/>
          <w:kern w:val="32"/>
          <w:sz w:val="16"/>
          <w:szCs w:val="16"/>
          <w:lang w:val="x-none" w:eastAsia="x-none"/>
        </w:rPr>
        <w:t xml:space="preserve"> iodo@</w:t>
      </w:r>
      <w:r w:rsidRPr="00986C8B">
        <w:rPr>
          <w:rFonts w:eastAsia="Times New Roman" w:cs="Arial"/>
          <w:kern w:val="32"/>
          <w:sz w:val="16"/>
          <w:szCs w:val="16"/>
          <w:lang w:eastAsia="x-none"/>
        </w:rPr>
        <w:t>dpsweteran</w:t>
      </w:r>
      <w:r w:rsidRPr="00986C8B">
        <w:rPr>
          <w:rFonts w:eastAsia="Times New Roman" w:cs="Arial"/>
          <w:kern w:val="32"/>
          <w:sz w:val="16"/>
          <w:szCs w:val="16"/>
          <w:lang w:val="x-none" w:eastAsia="x-none"/>
        </w:rPr>
        <w:t>.radom.pl</w:t>
      </w:r>
    </w:p>
    <w:p w14:paraId="3D1B3171" w14:textId="77777777" w:rsidR="00986C8B" w:rsidRPr="00986C8B" w:rsidRDefault="00986C8B" w:rsidP="00986C8B">
      <w:pPr>
        <w:numPr>
          <w:ilvl w:val="0"/>
          <w:numId w:val="20"/>
        </w:numPr>
        <w:suppressAutoHyphens w:val="0"/>
        <w:spacing w:after="60" w:line="23" w:lineRule="atLeast"/>
        <w:ind w:left="284" w:hanging="284"/>
        <w:rPr>
          <w:rFonts w:eastAsia="Times New Roman" w:cs="Arial"/>
          <w:kern w:val="32"/>
          <w:sz w:val="16"/>
          <w:szCs w:val="16"/>
          <w:lang w:val="x-none" w:eastAsia="x-none"/>
        </w:rPr>
      </w:pPr>
      <w:r w:rsidRPr="00986C8B">
        <w:rPr>
          <w:rFonts w:eastAsia="Times New Roman" w:cs="Arial"/>
          <w:sz w:val="16"/>
          <w:szCs w:val="16"/>
          <w:lang w:eastAsia="pl-PL"/>
        </w:rPr>
        <w:t>Pana/Pani dane osobowe przetwarzane będą w związku z realizacją postepowań o udzielenie zamówień publicznych o wartości poniżej 130.000 zł na podstawie:</w:t>
      </w:r>
    </w:p>
    <w:p w14:paraId="574485B4" w14:textId="77777777" w:rsidR="00986C8B" w:rsidRPr="00986C8B" w:rsidRDefault="00986C8B" w:rsidP="00986C8B">
      <w:pPr>
        <w:numPr>
          <w:ilvl w:val="0"/>
          <w:numId w:val="21"/>
        </w:numPr>
        <w:suppressAutoHyphens w:val="0"/>
        <w:spacing w:after="0" w:line="240" w:lineRule="auto"/>
        <w:ind w:left="709" w:hanging="283"/>
        <w:contextualSpacing/>
        <w:rPr>
          <w:rFonts w:eastAsia="Times New Roman" w:cs="Arial"/>
          <w:kern w:val="32"/>
          <w:sz w:val="16"/>
          <w:szCs w:val="16"/>
          <w:lang w:eastAsia="pl-PL"/>
        </w:rPr>
      </w:pPr>
      <w:r w:rsidRPr="00986C8B">
        <w:rPr>
          <w:rFonts w:eastAsia="Times New Roman" w:cs="Arial"/>
          <w:kern w:val="32"/>
          <w:sz w:val="16"/>
          <w:szCs w:val="16"/>
          <w:lang w:eastAsia="pl-PL"/>
        </w:rPr>
        <w:t>art. 6 ust.1 lit. b) RODO przetwarzanie jest niezbędne do wykonania umowy lub do podjęcia działań przed zawarciem umowy.</w:t>
      </w:r>
    </w:p>
    <w:p w14:paraId="7ACA396E" w14:textId="77777777" w:rsidR="00986C8B" w:rsidRPr="00986C8B" w:rsidRDefault="00986C8B" w:rsidP="00986C8B">
      <w:pPr>
        <w:numPr>
          <w:ilvl w:val="0"/>
          <w:numId w:val="21"/>
        </w:numPr>
        <w:suppressAutoHyphens w:val="0"/>
        <w:spacing w:after="0" w:line="240" w:lineRule="auto"/>
        <w:ind w:left="709" w:hanging="283"/>
        <w:contextualSpacing/>
        <w:rPr>
          <w:rFonts w:eastAsia="Times New Roman" w:cs="Arial"/>
          <w:kern w:val="32"/>
          <w:sz w:val="16"/>
          <w:szCs w:val="16"/>
          <w:lang w:eastAsia="pl-PL"/>
        </w:rPr>
      </w:pPr>
      <w:r w:rsidRPr="00986C8B">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3B0A3882" w14:textId="77777777" w:rsidR="00986C8B" w:rsidRPr="00986C8B" w:rsidRDefault="00986C8B" w:rsidP="00986C8B">
      <w:pPr>
        <w:numPr>
          <w:ilvl w:val="0"/>
          <w:numId w:val="20"/>
        </w:numPr>
        <w:suppressAutoHyphens w:val="0"/>
        <w:spacing w:after="0" w:line="240" w:lineRule="auto"/>
        <w:ind w:left="284" w:hanging="284"/>
        <w:contextualSpacing/>
        <w:rPr>
          <w:rFonts w:eastAsia="Times New Roman" w:cs="Arial"/>
          <w:sz w:val="16"/>
          <w:szCs w:val="16"/>
          <w:lang w:eastAsia="pl-PL"/>
        </w:rPr>
      </w:pPr>
      <w:r w:rsidRPr="00986C8B">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12269D55" w14:textId="77777777" w:rsidR="00986C8B" w:rsidRPr="00986C8B" w:rsidRDefault="00986C8B" w:rsidP="00986C8B">
      <w:pPr>
        <w:numPr>
          <w:ilvl w:val="0"/>
          <w:numId w:val="20"/>
        </w:numPr>
        <w:suppressAutoHyphens w:val="0"/>
        <w:spacing w:after="0" w:line="240" w:lineRule="auto"/>
        <w:ind w:left="284" w:hanging="284"/>
        <w:contextualSpacing/>
        <w:rPr>
          <w:rFonts w:eastAsia="Times New Roman" w:cs="Arial"/>
          <w:sz w:val="16"/>
          <w:szCs w:val="16"/>
          <w:lang w:eastAsia="pl-PL"/>
        </w:rPr>
      </w:pPr>
      <w:r w:rsidRPr="00986C8B">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6E6E9201" w14:textId="77777777" w:rsidR="00986C8B" w:rsidRPr="00986C8B" w:rsidRDefault="00986C8B" w:rsidP="00986C8B">
      <w:pPr>
        <w:numPr>
          <w:ilvl w:val="0"/>
          <w:numId w:val="20"/>
        </w:numPr>
        <w:suppressAutoHyphens w:val="0"/>
        <w:spacing w:after="0" w:line="240" w:lineRule="auto"/>
        <w:ind w:left="284" w:hanging="284"/>
        <w:contextualSpacing/>
        <w:rPr>
          <w:rFonts w:eastAsia="Times New Roman" w:cs="Arial"/>
          <w:sz w:val="16"/>
          <w:szCs w:val="16"/>
          <w:lang w:eastAsia="pl-PL"/>
        </w:rPr>
      </w:pPr>
      <w:r w:rsidRPr="00986C8B">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22E41F2F" w14:textId="77777777" w:rsidR="00986C8B" w:rsidRPr="00986C8B" w:rsidRDefault="00986C8B" w:rsidP="00986C8B">
      <w:pPr>
        <w:numPr>
          <w:ilvl w:val="0"/>
          <w:numId w:val="20"/>
        </w:numPr>
        <w:suppressAutoHyphens w:val="0"/>
        <w:spacing w:after="0" w:line="240" w:lineRule="auto"/>
        <w:ind w:left="284" w:hanging="284"/>
        <w:contextualSpacing/>
        <w:rPr>
          <w:rFonts w:eastAsia="Times New Roman" w:cs="Arial"/>
          <w:b/>
          <w:bCs/>
          <w:sz w:val="16"/>
          <w:szCs w:val="16"/>
          <w:lang w:eastAsia="pl-PL"/>
        </w:rPr>
      </w:pPr>
      <w:r w:rsidRPr="00986C8B">
        <w:rPr>
          <w:rFonts w:eastAsia="Times New Roman" w:cs="Arial"/>
          <w:sz w:val="16"/>
          <w:szCs w:val="16"/>
          <w:lang w:eastAsia="pl-PL"/>
        </w:rPr>
        <w:t>Posiada Pan/Pani</w:t>
      </w:r>
      <w:r w:rsidRPr="00986C8B">
        <w:rPr>
          <w:rFonts w:eastAsia="Times New Roman" w:cs="Arial"/>
          <w:b/>
          <w:bCs/>
          <w:sz w:val="16"/>
          <w:szCs w:val="16"/>
          <w:lang w:eastAsia="pl-PL"/>
        </w:rPr>
        <w:t>:</w:t>
      </w:r>
    </w:p>
    <w:p w14:paraId="248D1A6E"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dostępu do treści swoich danych</w:t>
      </w:r>
      <w:r w:rsidRPr="00986C8B">
        <w:rPr>
          <w:rFonts w:eastAsia="Times New Roman" w:cs="Arial"/>
          <w:sz w:val="16"/>
          <w:szCs w:val="16"/>
          <w:lang w:eastAsia="pl-PL"/>
        </w:rPr>
        <w:t xml:space="preserve"> – korzystając z tego prawa ma Pan/Pani ma możliwość pozyskania informacji, jakie dane, w jaki sposób i w jakim celu są przetwarzane,</w:t>
      </w:r>
    </w:p>
    <w:p w14:paraId="543BA4F5"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prawo ich sprostowania</w:t>
      </w:r>
      <w:r w:rsidRPr="00986C8B">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F343149"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prawo do usunięcia</w:t>
      </w:r>
      <w:r w:rsidRPr="00986C8B">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0536EAC"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prawo do ograniczenia przetwarzania</w:t>
      </w:r>
      <w:r w:rsidRPr="00986C8B">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BC99C50"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prawo wniesienia sprzeciwu</w:t>
      </w:r>
      <w:r w:rsidRPr="00986C8B">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07EB57B"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prawo do cofnięcia zgody na ich przetwarzanie</w:t>
      </w:r>
      <w:r w:rsidRPr="00986C8B">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1804F273" w14:textId="77777777" w:rsidR="00986C8B" w:rsidRPr="00986C8B" w:rsidRDefault="00986C8B" w:rsidP="00986C8B">
      <w:pPr>
        <w:numPr>
          <w:ilvl w:val="0"/>
          <w:numId w:val="22"/>
        </w:numPr>
        <w:suppressAutoHyphens w:val="0"/>
        <w:spacing w:after="0" w:line="240" w:lineRule="auto"/>
        <w:contextualSpacing/>
        <w:rPr>
          <w:rFonts w:eastAsia="Times New Roman" w:cs="Arial"/>
          <w:b/>
          <w:bCs/>
          <w:sz w:val="16"/>
          <w:szCs w:val="16"/>
          <w:lang w:eastAsia="pl-PL"/>
        </w:rPr>
      </w:pPr>
      <w:r w:rsidRPr="00986C8B">
        <w:rPr>
          <w:rFonts w:eastAsia="Times New Roman" w:cs="Arial"/>
          <w:b/>
          <w:bCs/>
          <w:sz w:val="16"/>
          <w:szCs w:val="16"/>
          <w:u w:val="single"/>
          <w:lang w:eastAsia="pl-PL"/>
        </w:rPr>
        <w:t>wniesienia skargi do organu nadzorczego</w:t>
      </w:r>
      <w:r w:rsidRPr="00986C8B">
        <w:rPr>
          <w:rFonts w:eastAsia="Times New Roman" w:cs="Arial"/>
          <w:b/>
          <w:bCs/>
          <w:sz w:val="16"/>
          <w:szCs w:val="16"/>
          <w:lang w:eastAsia="pl-PL"/>
        </w:rPr>
        <w:t xml:space="preserve">, </w:t>
      </w:r>
      <w:r w:rsidRPr="00986C8B">
        <w:rPr>
          <w:rFonts w:eastAsia="Times New Roman" w:cs="Arial"/>
          <w:sz w:val="16"/>
          <w:szCs w:val="16"/>
          <w:lang w:eastAsia="pl-PL"/>
        </w:rPr>
        <w:t>tj. do Prezesa Urzędu Ochrony Danych Osobowych, gdy uznane zostanie, że przetwarzanie Pana/Pani danych osobowych narusza przepisy prawa,</w:t>
      </w:r>
    </w:p>
    <w:p w14:paraId="10D5D330" w14:textId="77777777" w:rsidR="00986C8B" w:rsidRPr="00986C8B" w:rsidRDefault="00986C8B" w:rsidP="00986C8B">
      <w:pPr>
        <w:numPr>
          <w:ilvl w:val="0"/>
          <w:numId w:val="20"/>
        </w:numPr>
        <w:suppressAutoHyphens w:val="0"/>
        <w:spacing w:after="0" w:line="240" w:lineRule="auto"/>
        <w:ind w:left="284" w:hanging="284"/>
        <w:contextualSpacing/>
        <w:rPr>
          <w:rFonts w:eastAsia="Times New Roman" w:cs="Arial"/>
          <w:sz w:val="16"/>
          <w:szCs w:val="16"/>
          <w:lang w:eastAsia="pl-PL"/>
        </w:rPr>
      </w:pPr>
      <w:r w:rsidRPr="00986C8B">
        <w:rPr>
          <w:rFonts w:eastAsia="Times New Roman" w:cs="Arial"/>
          <w:sz w:val="16"/>
          <w:szCs w:val="16"/>
          <w:lang w:eastAsia="pl-PL"/>
        </w:rPr>
        <w:t xml:space="preserve">Pana/Pani dane osobowe nie będą przekazywane do państw pochodzących z poza Europejskiego Obszaru Gospodarczego (EOG) </w:t>
      </w:r>
    </w:p>
    <w:p w14:paraId="76139A42" w14:textId="77777777" w:rsidR="00986C8B" w:rsidRPr="00986C8B" w:rsidRDefault="00986C8B" w:rsidP="00986C8B">
      <w:pPr>
        <w:numPr>
          <w:ilvl w:val="0"/>
          <w:numId w:val="20"/>
        </w:numPr>
        <w:suppressAutoHyphens w:val="0"/>
        <w:spacing w:after="0" w:line="240" w:lineRule="auto"/>
        <w:ind w:left="284" w:hanging="284"/>
        <w:rPr>
          <w:rFonts w:eastAsia="Times New Roman" w:cs="Arial"/>
          <w:sz w:val="16"/>
          <w:szCs w:val="16"/>
          <w:lang w:eastAsia="pl-PL"/>
        </w:rPr>
      </w:pPr>
      <w:r w:rsidRPr="00986C8B">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4757C731" w14:textId="6911D8E9" w:rsidR="003321EC" w:rsidRPr="00986C8B" w:rsidRDefault="00986C8B" w:rsidP="00986C8B">
      <w:pPr>
        <w:numPr>
          <w:ilvl w:val="0"/>
          <w:numId w:val="20"/>
        </w:numPr>
        <w:suppressAutoHyphens w:val="0"/>
        <w:spacing w:after="0" w:line="240" w:lineRule="auto"/>
        <w:ind w:left="284" w:hanging="284"/>
        <w:rPr>
          <w:rFonts w:eastAsia="Times New Roman" w:cs="Arial"/>
          <w:sz w:val="16"/>
          <w:szCs w:val="16"/>
          <w:lang w:eastAsia="pl-PL"/>
        </w:rPr>
      </w:pPr>
      <w:r w:rsidRPr="00986C8B">
        <w:rPr>
          <w:rFonts w:eastAsia="Times New Roman" w:cs="Arial"/>
          <w:sz w:val="16"/>
          <w:szCs w:val="16"/>
          <w:lang w:eastAsia="pl-PL"/>
        </w:rPr>
        <w:t>Pana/Pani Dane mogą być przetwarzane w sposób zautomatyzowany (na platformie zakupowej), ale nie będą profilowane.</w:t>
      </w:r>
    </w:p>
    <w:sectPr w:rsidR="003321EC" w:rsidRPr="00986C8B" w:rsidSect="00EA0E11">
      <w:headerReference w:type="default" r:id="rId8"/>
      <w:footerReference w:type="default" r:id="rId9"/>
      <w:pgSz w:w="11906" w:h="16838" w:code="9"/>
      <w:pgMar w:top="1871" w:right="851" w:bottom="709" w:left="1304" w:header="1418" w:footer="28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D8DBE" w14:textId="77777777" w:rsidR="00D83F34" w:rsidRDefault="00D83F34">
      <w:pPr>
        <w:spacing w:after="0" w:line="240" w:lineRule="auto"/>
      </w:pPr>
      <w:r>
        <w:separator/>
      </w:r>
    </w:p>
  </w:endnote>
  <w:endnote w:type="continuationSeparator" w:id="0">
    <w:p w14:paraId="3DC90775" w14:textId="77777777" w:rsidR="00D83F34" w:rsidRDefault="00D83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C7A7147" w:rsidR="00A120AD" w:rsidRDefault="007F32C5">
    <w:pPr>
      <w:pStyle w:val="Stopka"/>
      <w:jc w:val="center"/>
      <w:rPr>
        <w:sz w:val="18"/>
        <w:szCs w:val="20"/>
      </w:rPr>
    </w:pPr>
    <w:r>
      <w:rPr>
        <w:sz w:val="18"/>
        <w:szCs w:val="20"/>
      </w:rPr>
      <w:t xml:space="preserve">Miejskie </w:t>
    </w:r>
    <w:r w:rsidR="00A120AD">
      <w:rPr>
        <w:sz w:val="18"/>
        <w:szCs w:val="20"/>
      </w:rPr>
      <w:t>Centrum Usług Wspólnych w Radomiu</w:t>
    </w:r>
  </w:p>
  <w:p w14:paraId="7ADFC72D" w14:textId="511265EB" w:rsidR="00A120AD" w:rsidRPr="00EA0E11" w:rsidRDefault="00A120AD" w:rsidP="00EA0E11">
    <w:pPr>
      <w:pStyle w:val="Stopka"/>
      <w:jc w:val="center"/>
      <w:rPr>
        <w:sz w:val="16"/>
        <w:szCs w:val="16"/>
      </w:rPr>
    </w:pPr>
    <w:bookmarkStart w:id="5" w:name="_Hlk51225638"/>
    <w:r>
      <w:rPr>
        <w:sz w:val="18"/>
        <w:szCs w:val="20"/>
      </w:rPr>
      <w:t xml:space="preserve">ul. Pułaskiego 9, 26 – 600 Radom, tel. 48 368 09 00, e-mail: </w:t>
    </w:r>
    <w:bookmarkEnd w:id="5"/>
    <w:r w:rsidR="00B54BEF" w:rsidRPr="00B54BEF">
      <w:rPr>
        <w:sz w:val="18"/>
        <w:szCs w:val="20"/>
      </w:rPr>
      <w:t>sekretariat@mcuw.radom.pl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BCC59" w14:textId="77777777" w:rsidR="00D83F34" w:rsidRDefault="00D83F34">
      <w:pPr>
        <w:spacing w:after="0" w:line="240" w:lineRule="auto"/>
      </w:pPr>
      <w:r>
        <w:separator/>
      </w:r>
    </w:p>
  </w:footnote>
  <w:footnote w:type="continuationSeparator" w:id="0">
    <w:p w14:paraId="026D2A0F" w14:textId="77777777" w:rsidR="00D83F34" w:rsidRDefault="00D83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CF07D" w14:textId="4256C98C" w:rsidR="00A120AD" w:rsidRDefault="00B9045D" w:rsidP="00EA0E11">
    <w:pPr>
      <w:pStyle w:val="Nagwek"/>
      <w:tabs>
        <w:tab w:val="clear" w:pos="4536"/>
        <w:tab w:val="clear" w:pos="9072"/>
        <w:tab w:val="left" w:pos="1046"/>
      </w:tabs>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70.9pt;margin-top:-99.25pt;width:595.2pt;height:836.25pt;z-index:-251658752;mso-position-horizontal:absolute;mso-position-horizontal-relative:margin;mso-position-vertical-relative:margin" o:allowincell="f">
          <v:imagedata r:id="rId1" o:title="papier firmowy" grayscale="t"/>
          <w10:wrap anchorx="margin" anchory="margin"/>
        </v:shape>
      </w:pict>
    </w:r>
    <w:r w:rsidR="00A120AD">
      <w:rPr>
        <w:rFonts w:cs="Arial"/>
        <w:szCs w:val="20"/>
      </w:rPr>
      <w:t>Znak sprawy: DZP.271.</w:t>
    </w:r>
    <w:r w:rsidR="00BF4D27">
      <w:rPr>
        <w:rFonts w:cs="Arial"/>
        <w:szCs w:val="20"/>
      </w:rPr>
      <w:t>1.</w:t>
    </w:r>
    <w:r w:rsidR="00B737CE">
      <w:rPr>
        <w:rFonts w:cs="Arial"/>
        <w:szCs w:val="20"/>
      </w:rPr>
      <w:t>75</w:t>
    </w:r>
    <w:r w:rsidR="00BF4D27">
      <w:rPr>
        <w:rFonts w:cs="Arial"/>
        <w:szCs w:val="20"/>
      </w:rPr>
      <w:t>.</w:t>
    </w:r>
    <w:r w:rsidR="00A120AD">
      <w:rPr>
        <w:rFonts w:cs="Arial"/>
        <w:szCs w:val="20"/>
      </w:rPr>
      <w:t>202</w:t>
    </w:r>
    <w:r w:rsidR="00834152">
      <w:rPr>
        <w:rFonts w:cs="Arial"/>
        <w:szCs w:val="20"/>
      </w:rPr>
      <w:t>5</w:t>
    </w:r>
    <w:r w:rsidR="00E40C9A">
      <w:rPr>
        <w:rFonts w:cs="Arial"/>
        <w:szCs w:val="20"/>
      </w:rPr>
      <w:t>.</w:t>
    </w:r>
    <w:r w:rsidR="0060253D">
      <w:rPr>
        <w:rFonts w:cs="Arial"/>
        <w:szCs w:val="20"/>
      </w:rPr>
      <w:t>MCz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5039" w:hanging="360"/>
      </w:pPr>
      <w:rPr>
        <w:rFonts w:ascii="Arial" w:hAnsi="Arial" w:cs="Arial"/>
        <w:b/>
        <w:sz w:val="22"/>
        <w:szCs w:val="22"/>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lvl w:ilvl="0">
      <w:start w:val="1"/>
      <w:numFmt w:val="decimal"/>
      <w:lvlText w:val="%1."/>
      <w:lvlJc w:val="left"/>
      <w:pPr>
        <w:tabs>
          <w:tab w:val="num" w:pos="-421"/>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23"/>
    <w:multiLevelType w:val="singleLevel"/>
    <w:tmpl w:val="E312E940"/>
    <w:lvl w:ilvl="0">
      <w:start w:val="1"/>
      <w:numFmt w:val="decimal"/>
      <w:lvlText w:val="%1."/>
      <w:lvlJc w:val="left"/>
      <w:pPr>
        <w:ind w:left="720" w:hanging="360"/>
      </w:pPr>
      <w:rPr>
        <w:rFonts w:hint="default"/>
        <w:b w:val="0"/>
      </w:rPr>
    </w:lvl>
  </w:abstractNum>
  <w:abstractNum w:abstractNumId="18"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9" w15:restartNumberingAfterBreak="0">
    <w:nsid w:val="0185061C"/>
    <w:multiLevelType w:val="hybridMultilevel"/>
    <w:tmpl w:val="04A8FD30"/>
    <w:lvl w:ilvl="0" w:tplc="73CA7544">
      <w:start w:val="1"/>
      <w:numFmt w:val="decimal"/>
      <w:lvlText w:val="%1."/>
      <w:lvlJc w:val="left"/>
      <w:pPr>
        <w:ind w:left="284" w:hanging="284"/>
      </w:pPr>
      <w:rPr>
        <w:rFonts w:hint="default"/>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41D7EA0"/>
    <w:multiLevelType w:val="multilevel"/>
    <w:tmpl w:val="64548812"/>
    <w:styleLink w:val="zapytanie1"/>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1"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08F022F9"/>
    <w:multiLevelType w:val="hybridMultilevel"/>
    <w:tmpl w:val="0E727ABA"/>
    <w:lvl w:ilvl="0" w:tplc="9FBEEA26">
      <w:start w:val="1"/>
      <w:numFmt w:val="bullet"/>
      <w:lvlText w:val="§"/>
      <w:lvlJc w:val="left"/>
      <w:pPr>
        <w:ind w:left="4897" w:hanging="360"/>
      </w:pPr>
      <w:rPr>
        <w:rFonts w:ascii="Arial" w:hAnsi="Arial" w:cs="Arial" w:hint="default"/>
        <w:b/>
        <w:sz w:val="20"/>
        <w:szCs w:val="20"/>
      </w:rPr>
    </w:lvl>
    <w:lvl w:ilvl="1" w:tplc="90DA8812">
      <w:start w:val="1"/>
      <w:numFmt w:val="bullet"/>
      <w:lvlText w:val="o"/>
      <w:lvlJc w:val="left"/>
      <w:pPr>
        <w:ind w:left="5900" w:hanging="360"/>
      </w:pPr>
      <w:rPr>
        <w:rFonts w:ascii="Courier New" w:hAnsi="Courier New" w:cs="Courier New" w:hint="default"/>
      </w:rPr>
    </w:lvl>
    <w:lvl w:ilvl="2" w:tplc="7D220C60" w:tentative="1">
      <w:start w:val="1"/>
      <w:numFmt w:val="bullet"/>
      <w:lvlText w:val=""/>
      <w:lvlJc w:val="left"/>
      <w:pPr>
        <w:ind w:left="6620" w:hanging="360"/>
      </w:pPr>
      <w:rPr>
        <w:rFonts w:ascii="Wingdings" w:hAnsi="Wingdings" w:hint="default"/>
      </w:rPr>
    </w:lvl>
    <w:lvl w:ilvl="3" w:tplc="145EA08E" w:tentative="1">
      <w:start w:val="1"/>
      <w:numFmt w:val="bullet"/>
      <w:lvlText w:val=""/>
      <w:lvlJc w:val="left"/>
      <w:pPr>
        <w:ind w:left="7340" w:hanging="360"/>
      </w:pPr>
      <w:rPr>
        <w:rFonts w:ascii="Symbol" w:hAnsi="Symbol" w:hint="default"/>
      </w:rPr>
    </w:lvl>
    <w:lvl w:ilvl="4" w:tplc="F98027DE" w:tentative="1">
      <w:start w:val="1"/>
      <w:numFmt w:val="bullet"/>
      <w:lvlText w:val="o"/>
      <w:lvlJc w:val="left"/>
      <w:pPr>
        <w:ind w:left="8060" w:hanging="360"/>
      </w:pPr>
      <w:rPr>
        <w:rFonts w:ascii="Courier New" w:hAnsi="Courier New" w:cs="Courier New" w:hint="default"/>
      </w:rPr>
    </w:lvl>
    <w:lvl w:ilvl="5" w:tplc="DBD8A9CE" w:tentative="1">
      <w:start w:val="1"/>
      <w:numFmt w:val="bullet"/>
      <w:lvlText w:val=""/>
      <w:lvlJc w:val="left"/>
      <w:pPr>
        <w:ind w:left="8780" w:hanging="360"/>
      </w:pPr>
      <w:rPr>
        <w:rFonts w:ascii="Wingdings" w:hAnsi="Wingdings" w:hint="default"/>
      </w:rPr>
    </w:lvl>
    <w:lvl w:ilvl="6" w:tplc="DDC8E64A" w:tentative="1">
      <w:start w:val="1"/>
      <w:numFmt w:val="bullet"/>
      <w:lvlText w:val=""/>
      <w:lvlJc w:val="left"/>
      <w:pPr>
        <w:ind w:left="9500" w:hanging="360"/>
      </w:pPr>
      <w:rPr>
        <w:rFonts w:ascii="Symbol" w:hAnsi="Symbol" w:hint="default"/>
      </w:rPr>
    </w:lvl>
    <w:lvl w:ilvl="7" w:tplc="208267C8" w:tentative="1">
      <w:start w:val="1"/>
      <w:numFmt w:val="bullet"/>
      <w:lvlText w:val="o"/>
      <w:lvlJc w:val="left"/>
      <w:pPr>
        <w:ind w:left="10220" w:hanging="360"/>
      </w:pPr>
      <w:rPr>
        <w:rFonts w:ascii="Courier New" w:hAnsi="Courier New" w:cs="Courier New" w:hint="default"/>
      </w:rPr>
    </w:lvl>
    <w:lvl w:ilvl="8" w:tplc="E49A8AE0" w:tentative="1">
      <w:start w:val="1"/>
      <w:numFmt w:val="bullet"/>
      <w:lvlText w:val=""/>
      <w:lvlJc w:val="left"/>
      <w:pPr>
        <w:ind w:left="10940" w:hanging="360"/>
      </w:pPr>
      <w:rPr>
        <w:rFonts w:ascii="Wingdings" w:hAnsi="Wingdings" w:hint="default"/>
      </w:rPr>
    </w:lvl>
  </w:abstractNum>
  <w:abstractNum w:abstractNumId="23" w15:restartNumberingAfterBreak="0">
    <w:nsid w:val="09C341E8"/>
    <w:multiLevelType w:val="hybridMultilevel"/>
    <w:tmpl w:val="52D2CF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1F0840"/>
    <w:multiLevelType w:val="hybridMultilevel"/>
    <w:tmpl w:val="FD9E193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2A13F09"/>
    <w:multiLevelType w:val="hybridMultilevel"/>
    <w:tmpl w:val="45204624"/>
    <w:lvl w:ilvl="0" w:tplc="242ABA3A">
      <w:start w:val="1"/>
      <w:numFmt w:val="decimal"/>
      <w:lvlText w:val="%1."/>
      <w:lvlJc w:val="left"/>
      <w:pPr>
        <w:ind w:left="720" w:hanging="360"/>
      </w:pPr>
      <w:rPr>
        <w:b w:val="0"/>
        <w:color w:val="auto"/>
      </w:rPr>
    </w:lvl>
    <w:lvl w:ilvl="1" w:tplc="536E17DA" w:tentative="1">
      <w:start w:val="1"/>
      <w:numFmt w:val="lowerLetter"/>
      <w:lvlText w:val="%2."/>
      <w:lvlJc w:val="left"/>
      <w:pPr>
        <w:ind w:left="1440" w:hanging="360"/>
      </w:pPr>
    </w:lvl>
    <w:lvl w:ilvl="2" w:tplc="89724E1E" w:tentative="1">
      <w:start w:val="1"/>
      <w:numFmt w:val="lowerRoman"/>
      <w:lvlText w:val="%3."/>
      <w:lvlJc w:val="right"/>
      <w:pPr>
        <w:ind w:left="2160" w:hanging="180"/>
      </w:pPr>
    </w:lvl>
    <w:lvl w:ilvl="3" w:tplc="298EABC0" w:tentative="1">
      <w:start w:val="1"/>
      <w:numFmt w:val="decimal"/>
      <w:lvlText w:val="%4."/>
      <w:lvlJc w:val="left"/>
      <w:pPr>
        <w:ind w:left="2880" w:hanging="360"/>
      </w:pPr>
    </w:lvl>
    <w:lvl w:ilvl="4" w:tplc="5296CF0A" w:tentative="1">
      <w:start w:val="1"/>
      <w:numFmt w:val="lowerLetter"/>
      <w:lvlText w:val="%5."/>
      <w:lvlJc w:val="left"/>
      <w:pPr>
        <w:ind w:left="3600" w:hanging="360"/>
      </w:pPr>
    </w:lvl>
    <w:lvl w:ilvl="5" w:tplc="4F586768" w:tentative="1">
      <w:start w:val="1"/>
      <w:numFmt w:val="lowerRoman"/>
      <w:lvlText w:val="%6."/>
      <w:lvlJc w:val="right"/>
      <w:pPr>
        <w:ind w:left="4320" w:hanging="180"/>
      </w:pPr>
    </w:lvl>
    <w:lvl w:ilvl="6" w:tplc="9704DC0C" w:tentative="1">
      <w:start w:val="1"/>
      <w:numFmt w:val="decimal"/>
      <w:lvlText w:val="%7."/>
      <w:lvlJc w:val="left"/>
      <w:pPr>
        <w:ind w:left="5040" w:hanging="360"/>
      </w:pPr>
    </w:lvl>
    <w:lvl w:ilvl="7" w:tplc="61B039DE" w:tentative="1">
      <w:start w:val="1"/>
      <w:numFmt w:val="lowerLetter"/>
      <w:lvlText w:val="%8."/>
      <w:lvlJc w:val="left"/>
      <w:pPr>
        <w:ind w:left="5760" w:hanging="360"/>
      </w:pPr>
    </w:lvl>
    <w:lvl w:ilvl="8" w:tplc="67022CB0" w:tentative="1">
      <w:start w:val="1"/>
      <w:numFmt w:val="lowerRoman"/>
      <w:lvlText w:val="%9."/>
      <w:lvlJc w:val="right"/>
      <w:pPr>
        <w:ind w:left="6480" w:hanging="180"/>
      </w:pPr>
    </w:lvl>
  </w:abstractNum>
  <w:abstractNum w:abstractNumId="26" w15:restartNumberingAfterBreak="0">
    <w:nsid w:val="23826EE8"/>
    <w:multiLevelType w:val="multilevel"/>
    <w:tmpl w:val="1D885EA8"/>
    <w:styleLink w:val="WWNum131"/>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D2D4BB8"/>
    <w:multiLevelType w:val="hybridMultilevel"/>
    <w:tmpl w:val="A5E25D98"/>
    <w:lvl w:ilvl="0" w:tplc="CA328836">
      <w:start w:val="1"/>
      <w:numFmt w:val="decimal"/>
      <w:lvlText w:val="%1."/>
      <w:lvlJc w:val="left"/>
      <w:pPr>
        <w:ind w:left="720" w:hanging="360"/>
      </w:pPr>
      <w:rPr>
        <w:b w:val="0"/>
      </w:rPr>
    </w:lvl>
    <w:lvl w:ilvl="1" w:tplc="017AF97C" w:tentative="1">
      <w:start w:val="1"/>
      <w:numFmt w:val="lowerLetter"/>
      <w:lvlText w:val="%2."/>
      <w:lvlJc w:val="left"/>
      <w:pPr>
        <w:ind w:left="1440" w:hanging="360"/>
      </w:pPr>
    </w:lvl>
    <w:lvl w:ilvl="2" w:tplc="9CF84740" w:tentative="1">
      <w:start w:val="1"/>
      <w:numFmt w:val="lowerRoman"/>
      <w:lvlText w:val="%3."/>
      <w:lvlJc w:val="right"/>
      <w:pPr>
        <w:ind w:left="2160" w:hanging="180"/>
      </w:pPr>
    </w:lvl>
    <w:lvl w:ilvl="3" w:tplc="D422D65A" w:tentative="1">
      <w:start w:val="1"/>
      <w:numFmt w:val="decimal"/>
      <w:lvlText w:val="%4."/>
      <w:lvlJc w:val="left"/>
      <w:pPr>
        <w:ind w:left="2880" w:hanging="360"/>
      </w:pPr>
    </w:lvl>
    <w:lvl w:ilvl="4" w:tplc="CD32A494" w:tentative="1">
      <w:start w:val="1"/>
      <w:numFmt w:val="lowerLetter"/>
      <w:lvlText w:val="%5."/>
      <w:lvlJc w:val="left"/>
      <w:pPr>
        <w:ind w:left="3600" w:hanging="360"/>
      </w:pPr>
    </w:lvl>
    <w:lvl w:ilvl="5" w:tplc="5486FEF4" w:tentative="1">
      <w:start w:val="1"/>
      <w:numFmt w:val="lowerRoman"/>
      <w:lvlText w:val="%6."/>
      <w:lvlJc w:val="right"/>
      <w:pPr>
        <w:ind w:left="4320" w:hanging="180"/>
      </w:pPr>
    </w:lvl>
    <w:lvl w:ilvl="6" w:tplc="7448748A" w:tentative="1">
      <w:start w:val="1"/>
      <w:numFmt w:val="decimal"/>
      <w:lvlText w:val="%7."/>
      <w:lvlJc w:val="left"/>
      <w:pPr>
        <w:ind w:left="5040" w:hanging="360"/>
      </w:pPr>
    </w:lvl>
    <w:lvl w:ilvl="7" w:tplc="5A025700" w:tentative="1">
      <w:start w:val="1"/>
      <w:numFmt w:val="lowerLetter"/>
      <w:lvlText w:val="%8."/>
      <w:lvlJc w:val="left"/>
      <w:pPr>
        <w:ind w:left="5760" w:hanging="360"/>
      </w:pPr>
    </w:lvl>
    <w:lvl w:ilvl="8" w:tplc="F5A080D4" w:tentative="1">
      <w:start w:val="1"/>
      <w:numFmt w:val="lowerRoman"/>
      <w:lvlText w:val="%9."/>
      <w:lvlJc w:val="right"/>
      <w:pPr>
        <w:ind w:left="6480" w:hanging="180"/>
      </w:pPr>
    </w:lvl>
  </w:abstractNum>
  <w:abstractNum w:abstractNumId="29"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75495B"/>
    <w:multiLevelType w:val="hybridMultilevel"/>
    <w:tmpl w:val="89C850D2"/>
    <w:lvl w:ilvl="0" w:tplc="ECB20F0A">
      <w:start w:val="1"/>
      <w:numFmt w:val="decimal"/>
      <w:lvlText w:val="%1."/>
      <w:lvlJc w:val="left"/>
      <w:pPr>
        <w:ind w:left="284" w:hanging="284"/>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B45C15"/>
    <w:multiLevelType w:val="hybridMultilevel"/>
    <w:tmpl w:val="AEAC96C2"/>
    <w:lvl w:ilvl="0" w:tplc="4AB44434">
      <w:start w:val="1"/>
      <w:numFmt w:val="decimal"/>
      <w:lvlText w:val="%1."/>
      <w:lvlJc w:val="left"/>
      <w:pPr>
        <w:ind w:left="781" w:hanging="360"/>
      </w:pPr>
    </w:lvl>
    <w:lvl w:ilvl="1" w:tplc="ED58EB32" w:tentative="1">
      <w:start w:val="1"/>
      <w:numFmt w:val="lowerLetter"/>
      <w:lvlText w:val="%2."/>
      <w:lvlJc w:val="left"/>
      <w:pPr>
        <w:ind w:left="1501" w:hanging="360"/>
      </w:pPr>
    </w:lvl>
    <w:lvl w:ilvl="2" w:tplc="95C65B6A" w:tentative="1">
      <w:start w:val="1"/>
      <w:numFmt w:val="lowerRoman"/>
      <w:lvlText w:val="%3."/>
      <w:lvlJc w:val="right"/>
      <w:pPr>
        <w:ind w:left="2221" w:hanging="180"/>
      </w:pPr>
    </w:lvl>
    <w:lvl w:ilvl="3" w:tplc="576AE1D2" w:tentative="1">
      <w:start w:val="1"/>
      <w:numFmt w:val="decimal"/>
      <w:lvlText w:val="%4."/>
      <w:lvlJc w:val="left"/>
      <w:pPr>
        <w:ind w:left="2941" w:hanging="360"/>
      </w:pPr>
    </w:lvl>
    <w:lvl w:ilvl="4" w:tplc="BE765CA4" w:tentative="1">
      <w:start w:val="1"/>
      <w:numFmt w:val="lowerLetter"/>
      <w:lvlText w:val="%5."/>
      <w:lvlJc w:val="left"/>
      <w:pPr>
        <w:ind w:left="3661" w:hanging="360"/>
      </w:pPr>
    </w:lvl>
    <w:lvl w:ilvl="5" w:tplc="8FAC314C" w:tentative="1">
      <w:start w:val="1"/>
      <w:numFmt w:val="lowerRoman"/>
      <w:lvlText w:val="%6."/>
      <w:lvlJc w:val="right"/>
      <w:pPr>
        <w:ind w:left="4381" w:hanging="180"/>
      </w:pPr>
    </w:lvl>
    <w:lvl w:ilvl="6" w:tplc="8E92DCAA" w:tentative="1">
      <w:start w:val="1"/>
      <w:numFmt w:val="decimal"/>
      <w:lvlText w:val="%7."/>
      <w:lvlJc w:val="left"/>
      <w:pPr>
        <w:ind w:left="5101" w:hanging="360"/>
      </w:pPr>
    </w:lvl>
    <w:lvl w:ilvl="7" w:tplc="068A5DAE" w:tentative="1">
      <w:start w:val="1"/>
      <w:numFmt w:val="lowerLetter"/>
      <w:lvlText w:val="%8."/>
      <w:lvlJc w:val="left"/>
      <w:pPr>
        <w:ind w:left="5821" w:hanging="360"/>
      </w:pPr>
    </w:lvl>
    <w:lvl w:ilvl="8" w:tplc="64CA34CE" w:tentative="1">
      <w:start w:val="1"/>
      <w:numFmt w:val="lowerRoman"/>
      <w:lvlText w:val="%9."/>
      <w:lvlJc w:val="right"/>
      <w:pPr>
        <w:ind w:left="6541" w:hanging="180"/>
      </w:pPr>
    </w:lvl>
  </w:abstractNum>
  <w:abstractNum w:abstractNumId="32" w15:restartNumberingAfterBreak="0">
    <w:nsid w:val="3176362E"/>
    <w:multiLevelType w:val="multilevel"/>
    <w:tmpl w:val="0000000D"/>
    <w:lvl w:ilvl="0">
      <w:start w:val="1"/>
      <w:numFmt w:val="decimal"/>
      <w:lvlText w:val="%1."/>
      <w:lvlJc w:val="left"/>
      <w:pPr>
        <w:tabs>
          <w:tab w:val="num" w:pos="-421"/>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33" w15:restartNumberingAfterBreak="0">
    <w:nsid w:val="3E993915"/>
    <w:multiLevelType w:val="multilevel"/>
    <w:tmpl w:val="5A2CB800"/>
    <w:name w:val="WW8Num62"/>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34"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870900"/>
    <w:multiLevelType w:val="hybridMultilevel"/>
    <w:tmpl w:val="06E036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F470E1B"/>
    <w:multiLevelType w:val="hybridMultilevel"/>
    <w:tmpl w:val="973EC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59D329A"/>
    <w:multiLevelType w:val="multilevel"/>
    <w:tmpl w:val="F3104DB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BF7333"/>
    <w:multiLevelType w:val="hybridMultilevel"/>
    <w:tmpl w:val="1A66106E"/>
    <w:lvl w:ilvl="0" w:tplc="C262A356">
      <w:start w:val="1"/>
      <w:numFmt w:val="bullet"/>
      <w:lvlText w:val="§"/>
      <w:lvlJc w:val="left"/>
      <w:pPr>
        <w:ind w:left="5180" w:hanging="360"/>
      </w:pPr>
      <w:rPr>
        <w:rFonts w:ascii="Arial" w:hAnsi="Arial" w:cs="Arial" w:hint="default"/>
        <w:b/>
        <w:sz w:val="20"/>
        <w:szCs w:val="20"/>
      </w:rPr>
    </w:lvl>
    <w:lvl w:ilvl="1" w:tplc="04150019" w:tentative="1">
      <w:start w:val="1"/>
      <w:numFmt w:val="bullet"/>
      <w:lvlText w:val="o"/>
      <w:lvlJc w:val="left"/>
      <w:pPr>
        <w:ind w:left="5900" w:hanging="360"/>
      </w:pPr>
      <w:rPr>
        <w:rFonts w:ascii="Courier New" w:hAnsi="Courier New" w:cs="Courier New" w:hint="default"/>
      </w:rPr>
    </w:lvl>
    <w:lvl w:ilvl="2" w:tplc="0415001B" w:tentative="1">
      <w:start w:val="1"/>
      <w:numFmt w:val="bullet"/>
      <w:lvlText w:val=""/>
      <w:lvlJc w:val="left"/>
      <w:pPr>
        <w:ind w:left="6620" w:hanging="360"/>
      </w:pPr>
      <w:rPr>
        <w:rFonts w:ascii="Wingdings" w:hAnsi="Wingdings" w:hint="default"/>
      </w:rPr>
    </w:lvl>
    <w:lvl w:ilvl="3" w:tplc="0415000F" w:tentative="1">
      <w:start w:val="1"/>
      <w:numFmt w:val="bullet"/>
      <w:lvlText w:val=""/>
      <w:lvlJc w:val="left"/>
      <w:pPr>
        <w:ind w:left="7340" w:hanging="360"/>
      </w:pPr>
      <w:rPr>
        <w:rFonts w:ascii="Symbol" w:hAnsi="Symbol" w:hint="default"/>
      </w:rPr>
    </w:lvl>
    <w:lvl w:ilvl="4" w:tplc="04150019" w:tentative="1">
      <w:start w:val="1"/>
      <w:numFmt w:val="bullet"/>
      <w:lvlText w:val="o"/>
      <w:lvlJc w:val="left"/>
      <w:pPr>
        <w:ind w:left="8060" w:hanging="360"/>
      </w:pPr>
      <w:rPr>
        <w:rFonts w:ascii="Courier New" w:hAnsi="Courier New" w:cs="Courier New" w:hint="default"/>
      </w:rPr>
    </w:lvl>
    <w:lvl w:ilvl="5" w:tplc="0415001B" w:tentative="1">
      <w:start w:val="1"/>
      <w:numFmt w:val="bullet"/>
      <w:lvlText w:val=""/>
      <w:lvlJc w:val="left"/>
      <w:pPr>
        <w:ind w:left="8780" w:hanging="360"/>
      </w:pPr>
      <w:rPr>
        <w:rFonts w:ascii="Wingdings" w:hAnsi="Wingdings" w:hint="default"/>
      </w:rPr>
    </w:lvl>
    <w:lvl w:ilvl="6" w:tplc="0415000F">
      <w:start w:val="1"/>
      <w:numFmt w:val="bullet"/>
      <w:lvlText w:val=""/>
      <w:lvlJc w:val="left"/>
      <w:pPr>
        <w:ind w:left="9500" w:hanging="360"/>
      </w:pPr>
      <w:rPr>
        <w:rFonts w:ascii="Symbol" w:hAnsi="Symbol" w:hint="default"/>
      </w:rPr>
    </w:lvl>
    <w:lvl w:ilvl="7" w:tplc="04150019" w:tentative="1">
      <w:start w:val="1"/>
      <w:numFmt w:val="bullet"/>
      <w:lvlText w:val="o"/>
      <w:lvlJc w:val="left"/>
      <w:pPr>
        <w:ind w:left="10220" w:hanging="360"/>
      </w:pPr>
      <w:rPr>
        <w:rFonts w:ascii="Courier New" w:hAnsi="Courier New" w:cs="Courier New" w:hint="default"/>
      </w:rPr>
    </w:lvl>
    <w:lvl w:ilvl="8" w:tplc="0415001B" w:tentative="1">
      <w:start w:val="1"/>
      <w:numFmt w:val="bullet"/>
      <w:lvlText w:val=""/>
      <w:lvlJc w:val="left"/>
      <w:pPr>
        <w:ind w:left="10940" w:hanging="360"/>
      </w:pPr>
      <w:rPr>
        <w:rFonts w:ascii="Wingdings" w:hAnsi="Wingdings" w:hint="default"/>
      </w:rPr>
    </w:lvl>
  </w:abstractNum>
  <w:abstractNum w:abstractNumId="44" w15:restartNumberingAfterBreak="0">
    <w:nsid w:val="5CEB6FB1"/>
    <w:multiLevelType w:val="hybridMultilevel"/>
    <w:tmpl w:val="B46E87F2"/>
    <w:lvl w:ilvl="0" w:tplc="1AD83F82">
      <w:start w:val="1"/>
      <w:numFmt w:val="decimal"/>
      <w:lvlText w:val="%1."/>
      <w:lvlJc w:val="left"/>
      <w:pPr>
        <w:ind w:left="862" w:hanging="360"/>
      </w:pPr>
      <w:rPr>
        <w:rFonts w:ascii="Arial" w:hAnsi="Arial" w:cs="Arial" w:hint="default"/>
        <w:b w:val="0"/>
        <w:bCs/>
        <w:sz w:val="20"/>
      </w:rPr>
    </w:lvl>
    <w:lvl w:ilvl="1" w:tplc="CFF80D5A" w:tentative="1">
      <w:start w:val="1"/>
      <w:numFmt w:val="lowerLetter"/>
      <w:lvlText w:val="%2."/>
      <w:lvlJc w:val="left"/>
      <w:pPr>
        <w:ind w:left="1582" w:hanging="360"/>
      </w:pPr>
    </w:lvl>
    <w:lvl w:ilvl="2" w:tplc="74BE162A" w:tentative="1">
      <w:start w:val="1"/>
      <w:numFmt w:val="lowerRoman"/>
      <w:lvlText w:val="%3."/>
      <w:lvlJc w:val="right"/>
      <w:pPr>
        <w:ind w:left="2302" w:hanging="180"/>
      </w:pPr>
    </w:lvl>
    <w:lvl w:ilvl="3" w:tplc="86468CFC" w:tentative="1">
      <w:start w:val="1"/>
      <w:numFmt w:val="decimal"/>
      <w:lvlText w:val="%4."/>
      <w:lvlJc w:val="left"/>
      <w:pPr>
        <w:ind w:left="3022" w:hanging="360"/>
      </w:pPr>
    </w:lvl>
    <w:lvl w:ilvl="4" w:tplc="2C4CACEE" w:tentative="1">
      <w:start w:val="1"/>
      <w:numFmt w:val="lowerLetter"/>
      <w:lvlText w:val="%5."/>
      <w:lvlJc w:val="left"/>
      <w:pPr>
        <w:ind w:left="3742" w:hanging="360"/>
      </w:pPr>
    </w:lvl>
    <w:lvl w:ilvl="5" w:tplc="9BF6A7C8" w:tentative="1">
      <w:start w:val="1"/>
      <w:numFmt w:val="lowerRoman"/>
      <w:lvlText w:val="%6."/>
      <w:lvlJc w:val="right"/>
      <w:pPr>
        <w:ind w:left="4462" w:hanging="180"/>
      </w:pPr>
    </w:lvl>
    <w:lvl w:ilvl="6" w:tplc="2E445AAA" w:tentative="1">
      <w:start w:val="1"/>
      <w:numFmt w:val="decimal"/>
      <w:lvlText w:val="%7."/>
      <w:lvlJc w:val="left"/>
      <w:pPr>
        <w:ind w:left="5182" w:hanging="360"/>
      </w:pPr>
    </w:lvl>
    <w:lvl w:ilvl="7" w:tplc="7F00C49A" w:tentative="1">
      <w:start w:val="1"/>
      <w:numFmt w:val="lowerLetter"/>
      <w:lvlText w:val="%8."/>
      <w:lvlJc w:val="left"/>
      <w:pPr>
        <w:ind w:left="5902" w:hanging="360"/>
      </w:pPr>
    </w:lvl>
    <w:lvl w:ilvl="8" w:tplc="DC8ED654" w:tentative="1">
      <w:start w:val="1"/>
      <w:numFmt w:val="lowerRoman"/>
      <w:lvlText w:val="%9."/>
      <w:lvlJc w:val="right"/>
      <w:pPr>
        <w:ind w:left="6622" w:hanging="180"/>
      </w:pPr>
    </w:lvl>
  </w:abstractNum>
  <w:abstractNum w:abstractNumId="45"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6" w15:restartNumberingAfterBreak="0">
    <w:nsid w:val="68240013"/>
    <w:multiLevelType w:val="hybridMultilevel"/>
    <w:tmpl w:val="C1068E8E"/>
    <w:lvl w:ilvl="0" w:tplc="78829E2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ADD7D27"/>
    <w:multiLevelType w:val="hybridMultilevel"/>
    <w:tmpl w:val="074A103E"/>
    <w:lvl w:ilvl="0" w:tplc="671C1D48">
      <w:start w:val="1"/>
      <w:numFmt w:val="decimal"/>
      <w:lvlText w:val="%1."/>
      <w:lvlJc w:val="left"/>
      <w:pPr>
        <w:ind w:left="360"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num w:numId="1" w16cid:durableId="1188760632">
    <w:abstractNumId w:val="21"/>
  </w:num>
  <w:num w:numId="2" w16cid:durableId="1133910798">
    <w:abstractNumId w:val="11"/>
  </w:num>
  <w:num w:numId="3" w16cid:durableId="848258228">
    <w:abstractNumId w:val="24"/>
  </w:num>
  <w:num w:numId="4" w16cid:durableId="1035349751">
    <w:abstractNumId w:val="19"/>
  </w:num>
  <w:num w:numId="5" w16cid:durableId="1061365654">
    <w:abstractNumId w:val="48"/>
  </w:num>
  <w:num w:numId="6" w16cid:durableId="1705474515">
    <w:abstractNumId w:val="20"/>
  </w:num>
  <w:num w:numId="7" w16cid:durableId="1671324878">
    <w:abstractNumId w:val="17"/>
  </w:num>
  <w:num w:numId="8" w16cid:durableId="231234768">
    <w:abstractNumId w:val="18"/>
  </w:num>
  <w:num w:numId="9" w16cid:durableId="1674646463">
    <w:abstractNumId w:val="43"/>
  </w:num>
  <w:num w:numId="10" w16cid:durableId="1253784054">
    <w:abstractNumId w:val="25"/>
  </w:num>
  <w:num w:numId="11" w16cid:durableId="1175657051">
    <w:abstractNumId w:val="28"/>
  </w:num>
  <w:num w:numId="12" w16cid:durableId="1027753162">
    <w:abstractNumId w:val="30"/>
  </w:num>
  <w:num w:numId="13" w16cid:durableId="1062605648">
    <w:abstractNumId w:val="31"/>
  </w:num>
  <w:num w:numId="14" w16cid:durableId="632440669">
    <w:abstractNumId w:val="22"/>
  </w:num>
  <w:num w:numId="15" w16cid:durableId="1670206276">
    <w:abstractNumId w:val="36"/>
  </w:num>
  <w:num w:numId="16" w16cid:durableId="639188049">
    <w:abstractNumId w:val="44"/>
  </w:num>
  <w:num w:numId="17" w16cid:durableId="2088309360">
    <w:abstractNumId w:val="33"/>
  </w:num>
  <w:num w:numId="18" w16cid:durableId="167865804">
    <w:abstractNumId w:val="26"/>
  </w:num>
  <w:num w:numId="19" w16cid:durableId="1666779478">
    <w:abstractNumId w:val="46"/>
  </w:num>
  <w:num w:numId="20" w16cid:durableId="1458521710">
    <w:abstractNumId w:val="35"/>
  </w:num>
  <w:num w:numId="21" w16cid:durableId="984896351">
    <w:abstractNumId w:val="34"/>
  </w:num>
  <w:num w:numId="22" w16cid:durableId="883753019">
    <w:abstractNumId w:val="37"/>
  </w:num>
  <w:num w:numId="23" w16cid:durableId="504248172">
    <w:abstractNumId w:val="29"/>
  </w:num>
  <w:num w:numId="24" w16cid:durableId="1687904180">
    <w:abstractNumId w:val="42"/>
  </w:num>
  <w:num w:numId="25" w16cid:durableId="19660811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5940603">
    <w:abstractNumId w:val="38"/>
  </w:num>
  <w:num w:numId="27" w16cid:durableId="9172057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7647221">
    <w:abstractNumId w:val="23"/>
  </w:num>
  <w:num w:numId="29" w16cid:durableId="2115855721">
    <w:abstractNumId w:val="32"/>
  </w:num>
  <w:num w:numId="30" w16cid:durableId="1582368260">
    <w:abstractNumId w:val="47"/>
  </w:num>
  <w:num w:numId="31" w16cid:durableId="850025654">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1527B"/>
    <w:rsid w:val="0002134F"/>
    <w:rsid w:val="0002281F"/>
    <w:rsid w:val="00024CFB"/>
    <w:rsid w:val="0003169A"/>
    <w:rsid w:val="000339EF"/>
    <w:rsid w:val="00046BAF"/>
    <w:rsid w:val="000476D5"/>
    <w:rsid w:val="000502CF"/>
    <w:rsid w:val="000523B9"/>
    <w:rsid w:val="00053C1B"/>
    <w:rsid w:val="00061496"/>
    <w:rsid w:val="000666A2"/>
    <w:rsid w:val="00073A72"/>
    <w:rsid w:val="000757F1"/>
    <w:rsid w:val="00077A0A"/>
    <w:rsid w:val="00080844"/>
    <w:rsid w:val="00083576"/>
    <w:rsid w:val="000877F3"/>
    <w:rsid w:val="00092E4F"/>
    <w:rsid w:val="00093228"/>
    <w:rsid w:val="00094623"/>
    <w:rsid w:val="00095AC0"/>
    <w:rsid w:val="000967A4"/>
    <w:rsid w:val="000970BA"/>
    <w:rsid w:val="000A5E69"/>
    <w:rsid w:val="000B2752"/>
    <w:rsid w:val="000B4414"/>
    <w:rsid w:val="000B6104"/>
    <w:rsid w:val="000B6AC5"/>
    <w:rsid w:val="000C0AF8"/>
    <w:rsid w:val="000C5732"/>
    <w:rsid w:val="000C733C"/>
    <w:rsid w:val="000C74F0"/>
    <w:rsid w:val="000D26BD"/>
    <w:rsid w:val="000E7D2E"/>
    <w:rsid w:val="000F2E5A"/>
    <w:rsid w:val="00103B13"/>
    <w:rsid w:val="00104097"/>
    <w:rsid w:val="001117E9"/>
    <w:rsid w:val="001123E8"/>
    <w:rsid w:val="001161AC"/>
    <w:rsid w:val="00124A31"/>
    <w:rsid w:val="0012523A"/>
    <w:rsid w:val="001347E0"/>
    <w:rsid w:val="001412D7"/>
    <w:rsid w:val="00151CD3"/>
    <w:rsid w:val="00153358"/>
    <w:rsid w:val="00163E38"/>
    <w:rsid w:val="001701DD"/>
    <w:rsid w:val="00172B3A"/>
    <w:rsid w:val="0017443E"/>
    <w:rsid w:val="00177BB5"/>
    <w:rsid w:val="00183BC7"/>
    <w:rsid w:val="001908EB"/>
    <w:rsid w:val="00192711"/>
    <w:rsid w:val="0019682E"/>
    <w:rsid w:val="001A0917"/>
    <w:rsid w:val="001A7FDF"/>
    <w:rsid w:val="001C74E0"/>
    <w:rsid w:val="001C7958"/>
    <w:rsid w:val="001D3129"/>
    <w:rsid w:val="001D70B0"/>
    <w:rsid w:val="001E068D"/>
    <w:rsid w:val="001E0799"/>
    <w:rsid w:val="001E07A1"/>
    <w:rsid w:val="001E106B"/>
    <w:rsid w:val="001E52F7"/>
    <w:rsid w:val="001E5E8B"/>
    <w:rsid w:val="001F0DAD"/>
    <w:rsid w:val="001F2A78"/>
    <w:rsid w:val="001F7DD6"/>
    <w:rsid w:val="00201177"/>
    <w:rsid w:val="002027E2"/>
    <w:rsid w:val="0020582F"/>
    <w:rsid w:val="0020797F"/>
    <w:rsid w:val="00211C56"/>
    <w:rsid w:val="00215755"/>
    <w:rsid w:val="00226CEC"/>
    <w:rsid w:val="00226F0E"/>
    <w:rsid w:val="00233A70"/>
    <w:rsid w:val="002357F3"/>
    <w:rsid w:val="00242FA6"/>
    <w:rsid w:val="00244AD0"/>
    <w:rsid w:val="00265340"/>
    <w:rsid w:val="00267505"/>
    <w:rsid w:val="00275B34"/>
    <w:rsid w:val="00276C49"/>
    <w:rsid w:val="0029385B"/>
    <w:rsid w:val="0029756E"/>
    <w:rsid w:val="002A01EB"/>
    <w:rsid w:val="002A66DE"/>
    <w:rsid w:val="002B6AED"/>
    <w:rsid w:val="002C4B1D"/>
    <w:rsid w:val="002C6F08"/>
    <w:rsid w:val="002C6F44"/>
    <w:rsid w:val="002D0002"/>
    <w:rsid w:val="002D0532"/>
    <w:rsid w:val="002D2746"/>
    <w:rsid w:val="002E0A55"/>
    <w:rsid w:val="002E37F6"/>
    <w:rsid w:val="002F0862"/>
    <w:rsid w:val="002F3062"/>
    <w:rsid w:val="002F3341"/>
    <w:rsid w:val="002F5ABE"/>
    <w:rsid w:val="002F67EF"/>
    <w:rsid w:val="003010CB"/>
    <w:rsid w:val="0030130B"/>
    <w:rsid w:val="00302478"/>
    <w:rsid w:val="003115B2"/>
    <w:rsid w:val="003321EC"/>
    <w:rsid w:val="00337A68"/>
    <w:rsid w:val="003408A9"/>
    <w:rsid w:val="003410E1"/>
    <w:rsid w:val="00344244"/>
    <w:rsid w:val="00350CA2"/>
    <w:rsid w:val="00353F87"/>
    <w:rsid w:val="00355864"/>
    <w:rsid w:val="00356FA7"/>
    <w:rsid w:val="00376DC5"/>
    <w:rsid w:val="00377213"/>
    <w:rsid w:val="00382849"/>
    <w:rsid w:val="0039426A"/>
    <w:rsid w:val="00397E53"/>
    <w:rsid w:val="003A00B9"/>
    <w:rsid w:val="003A0738"/>
    <w:rsid w:val="003B435B"/>
    <w:rsid w:val="003C0D49"/>
    <w:rsid w:val="003C4D85"/>
    <w:rsid w:val="003D1618"/>
    <w:rsid w:val="003D1FF2"/>
    <w:rsid w:val="003D2C56"/>
    <w:rsid w:val="003E2858"/>
    <w:rsid w:val="003E620B"/>
    <w:rsid w:val="003F6A91"/>
    <w:rsid w:val="00406E87"/>
    <w:rsid w:val="00414EA1"/>
    <w:rsid w:val="00422B3A"/>
    <w:rsid w:val="00423FFE"/>
    <w:rsid w:val="00424F11"/>
    <w:rsid w:val="00435F38"/>
    <w:rsid w:val="004405AE"/>
    <w:rsid w:val="00440DC0"/>
    <w:rsid w:val="00441307"/>
    <w:rsid w:val="004504B3"/>
    <w:rsid w:val="0045359F"/>
    <w:rsid w:val="004539A8"/>
    <w:rsid w:val="004541E2"/>
    <w:rsid w:val="00454AD6"/>
    <w:rsid w:val="00462C80"/>
    <w:rsid w:val="00465F64"/>
    <w:rsid w:val="00466528"/>
    <w:rsid w:val="0049064D"/>
    <w:rsid w:val="004940C5"/>
    <w:rsid w:val="004945E6"/>
    <w:rsid w:val="0049682A"/>
    <w:rsid w:val="004A0FF9"/>
    <w:rsid w:val="004A1D54"/>
    <w:rsid w:val="004A3BC7"/>
    <w:rsid w:val="004B0A25"/>
    <w:rsid w:val="004B2FE5"/>
    <w:rsid w:val="004B3F59"/>
    <w:rsid w:val="004B4551"/>
    <w:rsid w:val="004C0434"/>
    <w:rsid w:val="004C1538"/>
    <w:rsid w:val="004C6A70"/>
    <w:rsid w:val="004D277A"/>
    <w:rsid w:val="004D6673"/>
    <w:rsid w:val="004D6BFD"/>
    <w:rsid w:val="004E600B"/>
    <w:rsid w:val="004E77DB"/>
    <w:rsid w:val="004F1FD1"/>
    <w:rsid w:val="004F57FB"/>
    <w:rsid w:val="004F5BC6"/>
    <w:rsid w:val="004F6578"/>
    <w:rsid w:val="00500577"/>
    <w:rsid w:val="00504406"/>
    <w:rsid w:val="00506033"/>
    <w:rsid w:val="00510F35"/>
    <w:rsid w:val="00516702"/>
    <w:rsid w:val="00522842"/>
    <w:rsid w:val="00525D90"/>
    <w:rsid w:val="005310D5"/>
    <w:rsid w:val="005400F0"/>
    <w:rsid w:val="005465EE"/>
    <w:rsid w:val="0055027C"/>
    <w:rsid w:val="00553937"/>
    <w:rsid w:val="005669A0"/>
    <w:rsid w:val="005720B6"/>
    <w:rsid w:val="00576FFB"/>
    <w:rsid w:val="00582EE3"/>
    <w:rsid w:val="00583426"/>
    <w:rsid w:val="00586674"/>
    <w:rsid w:val="00587765"/>
    <w:rsid w:val="00590873"/>
    <w:rsid w:val="0059150D"/>
    <w:rsid w:val="0059189A"/>
    <w:rsid w:val="00591D0D"/>
    <w:rsid w:val="0059206F"/>
    <w:rsid w:val="005B545D"/>
    <w:rsid w:val="005B66C2"/>
    <w:rsid w:val="005C4D88"/>
    <w:rsid w:val="005C7DBD"/>
    <w:rsid w:val="005D12A3"/>
    <w:rsid w:val="005E41D7"/>
    <w:rsid w:val="005E4A83"/>
    <w:rsid w:val="005E59CA"/>
    <w:rsid w:val="005F50B1"/>
    <w:rsid w:val="005F6BC7"/>
    <w:rsid w:val="0060253D"/>
    <w:rsid w:val="00604AA0"/>
    <w:rsid w:val="006061F7"/>
    <w:rsid w:val="00610CDA"/>
    <w:rsid w:val="00613F31"/>
    <w:rsid w:val="00614FC4"/>
    <w:rsid w:val="0061708B"/>
    <w:rsid w:val="006338A6"/>
    <w:rsid w:val="0064234C"/>
    <w:rsid w:val="00644843"/>
    <w:rsid w:val="00647F75"/>
    <w:rsid w:val="006570B2"/>
    <w:rsid w:val="00657723"/>
    <w:rsid w:val="00665FAE"/>
    <w:rsid w:val="00666054"/>
    <w:rsid w:val="00670BB8"/>
    <w:rsid w:val="00675FBA"/>
    <w:rsid w:val="00677C3B"/>
    <w:rsid w:val="0068127B"/>
    <w:rsid w:val="00686362"/>
    <w:rsid w:val="00693F64"/>
    <w:rsid w:val="0069629D"/>
    <w:rsid w:val="00696D59"/>
    <w:rsid w:val="0069741F"/>
    <w:rsid w:val="006B1D5C"/>
    <w:rsid w:val="006B2A98"/>
    <w:rsid w:val="006B3207"/>
    <w:rsid w:val="006B7A74"/>
    <w:rsid w:val="006C002F"/>
    <w:rsid w:val="006C0826"/>
    <w:rsid w:val="006C3D06"/>
    <w:rsid w:val="006E07BC"/>
    <w:rsid w:val="006F06BA"/>
    <w:rsid w:val="007022AE"/>
    <w:rsid w:val="00711793"/>
    <w:rsid w:val="007237B4"/>
    <w:rsid w:val="0072539B"/>
    <w:rsid w:val="007259E7"/>
    <w:rsid w:val="00732484"/>
    <w:rsid w:val="00736DD2"/>
    <w:rsid w:val="00740E6B"/>
    <w:rsid w:val="00743DAB"/>
    <w:rsid w:val="00746744"/>
    <w:rsid w:val="00753047"/>
    <w:rsid w:val="0075650D"/>
    <w:rsid w:val="00767EA2"/>
    <w:rsid w:val="007722D4"/>
    <w:rsid w:val="00773710"/>
    <w:rsid w:val="00773E81"/>
    <w:rsid w:val="007779C9"/>
    <w:rsid w:val="00786C7D"/>
    <w:rsid w:val="00797C3D"/>
    <w:rsid w:val="007A2898"/>
    <w:rsid w:val="007B147E"/>
    <w:rsid w:val="007B5288"/>
    <w:rsid w:val="007C2E98"/>
    <w:rsid w:val="007C5683"/>
    <w:rsid w:val="007C5837"/>
    <w:rsid w:val="007D29A8"/>
    <w:rsid w:val="007D3ED9"/>
    <w:rsid w:val="007D7885"/>
    <w:rsid w:val="007E03EF"/>
    <w:rsid w:val="007F0244"/>
    <w:rsid w:val="007F2E14"/>
    <w:rsid w:val="007F32C5"/>
    <w:rsid w:val="007F7910"/>
    <w:rsid w:val="00805AEA"/>
    <w:rsid w:val="00812354"/>
    <w:rsid w:val="00816B8E"/>
    <w:rsid w:val="008178DF"/>
    <w:rsid w:val="0082199D"/>
    <w:rsid w:val="00833D8C"/>
    <w:rsid w:val="00834152"/>
    <w:rsid w:val="00836BCA"/>
    <w:rsid w:val="00843074"/>
    <w:rsid w:val="00850713"/>
    <w:rsid w:val="0085347D"/>
    <w:rsid w:val="00857129"/>
    <w:rsid w:val="008660D5"/>
    <w:rsid w:val="00867390"/>
    <w:rsid w:val="008756F3"/>
    <w:rsid w:val="008768C6"/>
    <w:rsid w:val="008779E6"/>
    <w:rsid w:val="008836BE"/>
    <w:rsid w:val="00884496"/>
    <w:rsid w:val="00886948"/>
    <w:rsid w:val="00887DA4"/>
    <w:rsid w:val="008A6B09"/>
    <w:rsid w:val="008B1797"/>
    <w:rsid w:val="008B179D"/>
    <w:rsid w:val="008B20A0"/>
    <w:rsid w:val="008C74E2"/>
    <w:rsid w:val="008F17A3"/>
    <w:rsid w:val="00901AD8"/>
    <w:rsid w:val="009023EC"/>
    <w:rsid w:val="00902B9A"/>
    <w:rsid w:val="00914C0F"/>
    <w:rsid w:val="00915721"/>
    <w:rsid w:val="00924C13"/>
    <w:rsid w:val="00925E51"/>
    <w:rsid w:val="0094062C"/>
    <w:rsid w:val="00951FAD"/>
    <w:rsid w:val="009702DE"/>
    <w:rsid w:val="00974646"/>
    <w:rsid w:val="00982C53"/>
    <w:rsid w:val="00984D84"/>
    <w:rsid w:val="00986C8B"/>
    <w:rsid w:val="00990EA3"/>
    <w:rsid w:val="00994AC6"/>
    <w:rsid w:val="00995B79"/>
    <w:rsid w:val="00995C5A"/>
    <w:rsid w:val="009969AB"/>
    <w:rsid w:val="009A3764"/>
    <w:rsid w:val="009B4F44"/>
    <w:rsid w:val="009B5760"/>
    <w:rsid w:val="009D4C4E"/>
    <w:rsid w:val="009E261A"/>
    <w:rsid w:val="009F7BBF"/>
    <w:rsid w:val="00A00015"/>
    <w:rsid w:val="00A03BF4"/>
    <w:rsid w:val="00A05605"/>
    <w:rsid w:val="00A063A1"/>
    <w:rsid w:val="00A117F4"/>
    <w:rsid w:val="00A11F2F"/>
    <w:rsid w:val="00A120AD"/>
    <w:rsid w:val="00A17078"/>
    <w:rsid w:val="00A20546"/>
    <w:rsid w:val="00A24690"/>
    <w:rsid w:val="00A27DBC"/>
    <w:rsid w:val="00A35115"/>
    <w:rsid w:val="00A36F11"/>
    <w:rsid w:val="00A40332"/>
    <w:rsid w:val="00A4199A"/>
    <w:rsid w:val="00A4508B"/>
    <w:rsid w:val="00A52733"/>
    <w:rsid w:val="00A52C0D"/>
    <w:rsid w:val="00A559B1"/>
    <w:rsid w:val="00A562C3"/>
    <w:rsid w:val="00A62800"/>
    <w:rsid w:val="00A72958"/>
    <w:rsid w:val="00A73CD8"/>
    <w:rsid w:val="00A74CA2"/>
    <w:rsid w:val="00A805CC"/>
    <w:rsid w:val="00A8186A"/>
    <w:rsid w:val="00A81B05"/>
    <w:rsid w:val="00A924EE"/>
    <w:rsid w:val="00A97B83"/>
    <w:rsid w:val="00A97EC0"/>
    <w:rsid w:val="00AA16F0"/>
    <w:rsid w:val="00AA720D"/>
    <w:rsid w:val="00AB7216"/>
    <w:rsid w:val="00AC1FF4"/>
    <w:rsid w:val="00AC3D90"/>
    <w:rsid w:val="00AE1B5F"/>
    <w:rsid w:val="00AE1DBC"/>
    <w:rsid w:val="00AE2EC6"/>
    <w:rsid w:val="00AE66D9"/>
    <w:rsid w:val="00AF059A"/>
    <w:rsid w:val="00AF22CB"/>
    <w:rsid w:val="00AF3235"/>
    <w:rsid w:val="00B0006E"/>
    <w:rsid w:val="00B01281"/>
    <w:rsid w:val="00B024DA"/>
    <w:rsid w:val="00B0745A"/>
    <w:rsid w:val="00B078C6"/>
    <w:rsid w:val="00B101E4"/>
    <w:rsid w:val="00B114D1"/>
    <w:rsid w:val="00B2153D"/>
    <w:rsid w:val="00B21B2A"/>
    <w:rsid w:val="00B349E7"/>
    <w:rsid w:val="00B3597D"/>
    <w:rsid w:val="00B43C2C"/>
    <w:rsid w:val="00B44AC2"/>
    <w:rsid w:val="00B501A0"/>
    <w:rsid w:val="00B50F64"/>
    <w:rsid w:val="00B54BEF"/>
    <w:rsid w:val="00B555C6"/>
    <w:rsid w:val="00B57647"/>
    <w:rsid w:val="00B71E9C"/>
    <w:rsid w:val="00B737CE"/>
    <w:rsid w:val="00B74B5D"/>
    <w:rsid w:val="00B80172"/>
    <w:rsid w:val="00B8629B"/>
    <w:rsid w:val="00B8761F"/>
    <w:rsid w:val="00B877E8"/>
    <w:rsid w:val="00B9045D"/>
    <w:rsid w:val="00B93731"/>
    <w:rsid w:val="00B95C30"/>
    <w:rsid w:val="00BA4183"/>
    <w:rsid w:val="00BB1C53"/>
    <w:rsid w:val="00BB2EF7"/>
    <w:rsid w:val="00BB6DFC"/>
    <w:rsid w:val="00BC5C1D"/>
    <w:rsid w:val="00BD142C"/>
    <w:rsid w:val="00BD3758"/>
    <w:rsid w:val="00BD4389"/>
    <w:rsid w:val="00BD521F"/>
    <w:rsid w:val="00BE207B"/>
    <w:rsid w:val="00BE59CB"/>
    <w:rsid w:val="00BE5A1A"/>
    <w:rsid w:val="00BF1B69"/>
    <w:rsid w:val="00BF2F58"/>
    <w:rsid w:val="00BF4D27"/>
    <w:rsid w:val="00C04260"/>
    <w:rsid w:val="00C11579"/>
    <w:rsid w:val="00C1335B"/>
    <w:rsid w:val="00C13DD7"/>
    <w:rsid w:val="00C14BFB"/>
    <w:rsid w:val="00C16954"/>
    <w:rsid w:val="00C210BB"/>
    <w:rsid w:val="00C21527"/>
    <w:rsid w:val="00C36C62"/>
    <w:rsid w:val="00C5089C"/>
    <w:rsid w:val="00C6457A"/>
    <w:rsid w:val="00C67095"/>
    <w:rsid w:val="00C816CD"/>
    <w:rsid w:val="00CA0C81"/>
    <w:rsid w:val="00CA369D"/>
    <w:rsid w:val="00CA71E9"/>
    <w:rsid w:val="00CB56D0"/>
    <w:rsid w:val="00CC175D"/>
    <w:rsid w:val="00CC3B5D"/>
    <w:rsid w:val="00CD2286"/>
    <w:rsid w:val="00CD3652"/>
    <w:rsid w:val="00CD40F8"/>
    <w:rsid w:val="00CD54DA"/>
    <w:rsid w:val="00CE03BB"/>
    <w:rsid w:val="00CE299A"/>
    <w:rsid w:val="00CE6567"/>
    <w:rsid w:val="00CE6A5E"/>
    <w:rsid w:val="00CE743F"/>
    <w:rsid w:val="00CE759B"/>
    <w:rsid w:val="00CE78D8"/>
    <w:rsid w:val="00CF02E9"/>
    <w:rsid w:val="00D01297"/>
    <w:rsid w:val="00D0158A"/>
    <w:rsid w:val="00D01DFA"/>
    <w:rsid w:val="00D0547A"/>
    <w:rsid w:val="00D1411D"/>
    <w:rsid w:val="00D150D2"/>
    <w:rsid w:val="00D26744"/>
    <w:rsid w:val="00D35B8C"/>
    <w:rsid w:val="00D35F43"/>
    <w:rsid w:val="00D36494"/>
    <w:rsid w:val="00D40C0A"/>
    <w:rsid w:val="00D50A09"/>
    <w:rsid w:val="00D55694"/>
    <w:rsid w:val="00D6169A"/>
    <w:rsid w:val="00D67F89"/>
    <w:rsid w:val="00D744EE"/>
    <w:rsid w:val="00D83F34"/>
    <w:rsid w:val="00D84E62"/>
    <w:rsid w:val="00D871B6"/>
    <w:rsid w:val="00D976D8"/>
    <w:rsid w:val="00DA36A6"/>
    <w:rsid w:val="00DA7398"/>
    <w:rsid w:val="00DB4DCB"/>
    <w:rsid w:val="00DB68DE"/>
    <w:rsid w:val="00DC2C49"/>
    <w:rsid w:val="00DC35AB"/>
    <w:rsid w:val="00DC5BE9"/>
    <w:rsid w:val="00DD4BC8"/>
    <w:rsid w:val="00DD523C"/>
    <w:rsid w:val="00DF75AE"/>
    <w:rsid w:val="00E00F67"/>
    <w:rsid w:val="00E111AC"/>
    <w:rsid w:val="00E144BB"/>
    <w:rsid w:val="00E23EFF"/>
    <w:rsid w:val="00E25197"/>
    <w:rsid w:val="00E25399"/>
    <w:rsid w:val="00E32E95"/>
    <w:rsid w:val="00E3539B"/>
    <w:rsid w:val="00E378E2"/>
    <w:rsid w:val="00E403E0"/>
    <w:rsid w:val="00E40C9A"/>
    <w:rsid w:val="00E50CBF"/>
    <w:rsid w:val="00E60A8B"/>
    <w:rsid w:val="00E651FC"/>
    <w:rsid w:val="00E73BF6"/>
    <w:rsid w:val="00E8623C"/>
    <w:rsid w:val="00E92172"/>
    <w:rsid w:val="00E92331"/>
    <w:rsid w:val="00E93464"/>
    <w:rsid w:val="00E973E4"/>
    <w:rsid w:val="00E97EF6"/>
    <w:rsid w:val="00EA0E11"/>
    <w:rsid w:val="00EA2225"/>
    <w:rsid w:val="00EA3ADF"/>
    <w:rsid w:val="00EA40B0"/>
    <w:rsid w:val="00EB4743"/>
    <w:rsid w:val="00EB7991"/>
    <w:rsid w:val="00EC4F33"/>
    <w:rsid w:val="00ED4F00"/>
    <w:rsid w:val="00ED6993"/>
    <w:rsid w:val="00ED7D88"/>
    <w:rsid w:val="00EE019A"/>
    <w:rsid w:val="00EE0490"/>
    <w:rsid w:val="00EE05DE"/>
    <w:rsid w:val="00EE104C"/>
    <w:rsid w:val="00EE2D77"/>
    <w:rsid w:val="00EE4F2C"/>
    <w:rsid w:val="00EF2CB4"/>
    <w:rsid w:val="00EF3CF2"/>
    <w:rsid w:val="00F12E4E"/>
    <w:rsid w:val="00F159D9"/>
    <w:rsid w:val="00F214CC"/>
    <w:rsid w:val="00F22EC8"/>
    <w:rsid w:val="00F27174"/>
    <w:rsid w:val="00F27EF2"/>
    <w:rsid w:val="00F31B5E"/>
    <w:rsid w:val="00F37A0D"/>
    <w:rsid w:val="00F37A76"/>
    <w:rsid w:val="00F45EA0"/>
    <w:rsid w:val="00F5052F"/>
    <w:rsid w:val="00F50E3E"/>
    <w:rsid w:val="00F51337"/>
    <w:rsid w:val="00F55293"/>
    <w:rsid w:val="00F577A7"/>
    <w:rsid w:val="00F6430D"/>
    <w:rsid w:val="00F700E8"/>
    <w:rsid w:val="00F72AA8"/>
    <w:rsid w:val="00F75B17"/>
    <w:rsid w:val="00F77CD8"/>
    <w:rsid w:val="00F85E3A"/>
    <w:rsid w:val="00F86789"/>
    <w:rsid w:val="00F9123F"/>
    <w:rsid w:val="00FB2B1C"/>
    <w:rsid w:val="00FC125A"/>
    <w:rsid w:val="00FC67C6"/>
    <w:rsid w:val="00FC6B42"/>
    <w:rsid w:val="00FD15CD"/>
    <w:rsid w:val="00FE1159"/>
    <w:rsid w:val="00FE14C5"/>
    <w:rsid w:val="00FE22B5"/>
    <w:rsid w:val="00FE6DB7"/>
    <w:rsid w:val="00FF1888"/>
    <w:rsid w:val="00FF23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1">
    <w:name w:val="zapytanie1"/>
    <w:uiPriority w:val="99"/>
    <w:rsid w:val="0059206F"/>
    <w:pPr>
      <w:numPr>
        <w:numId w:val="6"/>
      </w:numPr>
    </w:pPr>
  </w:style>
  <w:style w:type="numbering" w:customStyle="1" w:styleId="WWNum13">
    <w:name w:val="WWNum13"/>
    <w:basedOn w:val="Bezlisty"/>
    <w:rsid w:val="0059206F"/>
    <w:pPr>
      <w:numPr>
        <w:numId w:val="17"/>
      </w:numPr>
    </w:pPr>
  </w:style>
  <w:style w:type="numbering" w:customStyle="1" w:styleId="WWNum131">
    <w:name w:val="WWNum131"/>
    <w:basedOn w:val="Bezlisty"/>
    <w:rsid w:val="0069629D"/>
    <w:pPr>
      <w:numPr>
        <w:numId w:val="18"/>
      </w:numPr>
    </w:pPr>
  </w:style>
  <w:style w:type="character" w:styleId="Nierozpoznanawzmianka">
    <w:name w:val="Unresolved Mention"/>
    <w:basedOn w:val="Domylnaczcionkaakapitu"/>
    <w:uiPriority w:val="99"/>
    <w:semiHidden/>
    <w:unhideWhenUsed/>
    <w:rsid w:val="00BE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13857">
      <w:bodyDiv w:val="1"/>
      <w:marLeft w:val="0"/>
      <w:marRight w:val="0"/>
      <w:marTop w:val="0"/>
      <w:marBottom w:val="0"/>
      <w:divBdr>
        <w:top w:val="none" w:sz="0" w:space="0" w:color="auto"/>
        <w:left w:val="none" w:sz="0" w:space="0" w:color="auto"/>
        <w:bottom w:val="none" w:sz="0" w:space="0" w:color="auto"/>
        <w:right w:val="none" w:sz="0" w:space="0" w:color="auto"/>
      </w:divBdr>
    </w:div>
    <w:div w:id="834420550">
      <w:bodyDiv w:val="1"/>
      <w:marLeft w:val="0"/>
      <w:marRight w:val="0"/>
      <w:marTop w:val="0"/>
      <w:marBottom w:val="0"/>
      <w:divBdr>
        <w:top w:val="none" w:sz="0" w:space="0" w:color="auto"/>
        <w:left w:val="none" w:sz="0" w:space="0" w:color="auto"/>
        <w:bottom w:val="none" w:sz="0" w:space="0" w:color="auto"/>
        <w:right w:val="none" w:sz="0" w:space="0" w:color="auto"/>
      </w:divBdr>
    </w:div>
    <w:div w:id="974602855">
      <w:bodyDiv w:val="1"/>
      <w:marLeft w:val="0"/>
      <w:marRight w:val="0"/>
      <w:marTop w:val="0"/>
      <w:marBottom w:val="0"/>
      <w:divBdr>
        <w:top w:val="none" w:sz="0" w:space="0" w:color="auto"/>
        <w:left w:val="none" w:sz="0" w:space="0" w:color="auto"/>
        <w:bottom w:val="none" w:sz="0" w:space="0" w:color="auto"/>
        <w:right w:val="none" w:sz="0" w:space="0" w:color="auto"/>
      </w:divBdr>
    </w:div>
    <w:div w:id="1089043597">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446928940">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 w:id="1863325744">
      <w:bodyDiv w:val="1"/>
      <w:marLeft w:val="0"/>
      <w:marRight w:val="0"/>
      <w:marTop w:val="0"/>
      <w:marBottom w:val="0"/>
      <w:divBdr>
        <w:top w:val="none" w:sz="0" w:space="0" w:color="auto"/>
        <w:left w:val="none" w:sz="0" w:space="0" w:color="auto"/>
        <w:bottom w:val="none" w:sz="0" w:space="0" w:color="auto"/>
        <w:right w:val="none" w:sz="0" w:space="0" w:color="auto"/>
      </w:divBdr>
    </w:div>
    <w:div w:id="2013988462">
      <w:bodyDiv w:val="1"/>
      <w:marLeft w:val="0"/>
      <w:marRight w:val="0"/>
      <w:marTop w:val="0"/>
      <w:marBottom w:val="0"/>
      <w:divBdr>
        <w:top w:val="none" w:sz="0" w:space="0" w:color="auto"/>
        <w:left w:val="none" w:sz="0" w:space="0" w:color="auto"/>
        <w:bottom w:val="none" w:sz="0" w:space="0" w:color="auto"/>
        <w:right w:val="none" w:sz="0" w:space="0" w:color="auto"/>
      </w:divBdr>
    </w:div>
    <w:div w:id="2067603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1617</Words>
  <Characters>9706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2023-03-06T08:18:00Z</cp:lastPrinted>
  <dcterms:created xsi:type="dcterms:W3CDTF">2025-11-28T08:49:00Z</dcterms:created>
  <dcterms:modified xsi:type="dcterms:W3CDTF">2025-11-28T08:53:00Z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